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742199" w14:textId="77777777" w:rsidR="009F51D3" w:rsidRDefault="00F725B1" w:rsidP="00FC2EA8">
      <w:pPr>
        <w:pStyle w:val="Ttulo"/>
        <w:jc w:val="left"/>
        <w:rPr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 xml:space="preserve">   </w:t>
      </w:r>
      <w:r w:rsidR="00F47781">
        <w:rPr>
          <w:rFonts w:ascii="Arial" w:hAnsi="Arial" w:cs="Arial"/>
          <w:color w:val="FF0000"/>
          <w:sz w:val="22"/>
          <w:szCs w:val="22"/>
        </w:rPr>
        <w:t xml:space="preserve">    </w:t>
      </w:r>
      <w:r>
        <w:rPr>
          <w:rFonts w:ascii="Arial" w:hAnsi="Arial" w:cs="Arial"/>
          <w:color w:val="FF0000"/>
          <w:sz w:val="22"/>
          <w:szCs w:val="22"/>
        </w:rPr>
        <w:t xml:space="preserve">   </w:t>
      </w:r>
      <w:r w:rsidR="008C3007" w:rsidRPr="008C3007">
        <w:rPr>
          <w:sz w:val="22"/>
          <w:szCs w:val="22"/>
        </w:rPr>
        <w:t xml:space="preserve">                            </w:t>
      </w:r>
    </w:p>
    <w:p w14:paraId="4A39E7A3" w14:textId="77777777" w:rsidR="008C3007" w:rsidRPr="008C3007" w:rsidRDefault="008C3007" w:rsidP="009F51D3">
      <w:pPr>
        <w:tabs>
          <w:tab w:val="left" w:pos="288"/>
          <w:tab w:val="center" w:pos="1381"/>
          <w:tab w:val="center" w:pos="6096"/>
        </w:tabs>
        <w:jc w:val="center"/>
        <w:rPr>
          <w:rFonts w:ascii="Arial" w:hAnsi="Arial" w:cs="Arial"/>
          <w:b/>
          <w:spacing w:val="6"/>
          <w:kern w:val="1"/>
          <w:sz w:val="22"/>
          <w:szCs w:val="22"/>
        </w:rPr>
      </w:pPr>
      <w:r w:rsidRPr="008C3007">
        <w:rPr>
          <w:rFonts w:ascii="Arial" w:hAnsi="Arial" w:cs="Arial"/>
          <w:b/>
          <w:spacing w:val="6"/>
          <w:kern w:val="1"/>
          <w:sz w:val="22"/>
          <w:szCs w:val="22"/>
        </w:rPr>
        <w:t xml:space="preserve">DEPARTAMENTO ADMINISTRATIVO DE CIENCIA, TECNOLOGIA E INNOVACION </w:t>
      </w:r>
      <w:r w:rsidR="00FC2EA8">
        <w:rPr>
          <w:rFonts w:ascii="Arial" w:hAnsi="Arial" w:cs="Arial"/>
          <w:b/>
          <w:spacing w:val="6"/>
          <w:kern w:val="1"/>
          <w:sz w:val="22"/>
          <w:szCs w:val="22"/>
        </w:rPr>
        <w:t xml:space="preserve">- </w:t>
      </w:r>
      <w:r w:rsidRPr="008C3007">
        <w:rPr>
          <w:rFonts w:ascii="Arial" w:hAnsi="Arial" w:cs="Arial"/>
          <w:b/>
          <w:spacing w:val="6"/>
          <w:kern w:val="1"/>
          <w:sz w:val="22"/>
          <w:szCs w:val="22"/>
        </w:rPr>
        <w:t>COLCIENCIAS</w:t>
      </w:r>
      <w:r w:rsidR="00FC2EA8">
        <w:rPr>
          <w:rFonts w:ascii="Arial" w:hAnsi="Arial" w:cs="Arial"/>
          <w:b/>
          <w:spacing w:val="6"/>
          <w:kern w:val="1"/>
          <w:sz w:val="22"/>
          <w:szCs w:val="22"/>
        </w:rPr>
        <w:t xml:space="preserve"> </w:t>
      </w:r>
      <w:r w:rsidR="008F2889">
        <w:rPr>
          <w:rFonts w:ascii="Arial" w:hAnsi="Arial" w:cs="Arial"/>
          <w:b/>
          <w:spacing w:val="6"/>
          <w:kern w:val="1"/>
          <w:sz w:val="22"/>
          <w:szCs w:val="22"/>
        </w:rPr>
        <w:t>-</w:t>
      </w:r>
    </w:p>
    <w:p w14:paraId="2A783820" w14:textId="77777777" w:rsidR="008C3007" w:rsidRPr="008C3007" w:rsidRDefault="008C3007" w:rsidP="008C3007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14:paraId="692E41A3" w14:textId="77777777" w:rsidR="007C0725" w:rsidRDefault="007C0725" w:rsidP="007C0725">
      <w:pPr>
        <w:pStyle w:val="Textoindependiente31"/>
        <w:shd w:val="clear" w:color="auto" w:fill="008080"/>
        <w:spacing w:before="40" w:after="40"/>
        <w:jc w:val="center"/>
        <w:rPr>
          <w:rFonts w:cs="Arial"/>
          <w:b/>
          <w:color w:val="FFFFFF" w:themeColor="background1"/>
          <w:sz w:val="22"/>
          <w:szCs w:val="22"/>
        </w:rPr>
      </w:pPr>
    </w:p>
    <w:p w14:paraId="48698923" w14:textId="77777777" w:rsidR="002E15E6" w:rsidRPr="00F56D4B" w:rsidRDefault="002E15E6" w:rsidP="002E15E6">
      <w:pPr>
        <w:pStyle w:val="Textoindependiente31"/>
        <w:shd w:val="clear" w:color="auto" w:fill="008080"/>
        <w:spacing w:before="40" w:after="40"/>
        <w:jc w:val="center"/>
        <w:rPr>
          <w:rFonts w:cs="Arial"/>
          <w:b/>
          <w:color w:val="FFFFFF"/>
          <w:sz w:val="22"/>
          <w:szCs w:val="22"/>
        </w:rPr>
      </w:pPr>
      <w:r w:rsidRPr="00F56D4B">
        <w:rPr>
          <w:rFonts w:cs="Arial"/>
          <w:b/>
          <w:color w:val="FFFFFF"/>
          <w:sz w:val="22"/>
          <w:szCs w:val="22"/>
        </w:rPr>
        <w:t xml:space="preserve">CONVOCATORIA A PROYECTOS </w:t>
      </w:r>
      <w:r>
        <w:rPr>
          <w:rFonts w:cs="Arial"/>
          <w:b/>
          <w:color w:val="FFFFFF"/>
          <w:sz w:val="22"/>
          <w:szCs w:val="22"/>
        </w:rPr>
        <w:t xml:space="preserve">REGIONALES </w:t>
      </w:r>
      <w:r w:rsidRPr="00F56D4B">
        <w:rPr>
          <w:rFonts w:cs="Arial"/>
          <w:b/>
          <w:color w:val="FFFFFF"/>
          <w:sz w:val="22"/>
          <w:szCs w:val="22"/>
        </w:rPr>
        <w:t>DE INVESTIGACION APLICADA PARA EL DESARROLLO DE PRUEBAS DE CONCEPTO RELACIONADAS CON NUEVAS TECNOLOGIAS BIOLOGICAS,  BIOMEDICAS O ASOCIADAS AL USO SUSTENTABLE DE ENERGIA – 2014</w:t>
      </w:r>
    </w:p>
    <w:p w14:paraId="4079594F" w14:textId="77777777" w:rsidR="007C0725" w:rsidRPr="00F36378" w:rsidRDefault="007C0725" w:rsidP="00F452BC">
      <w:pPr>
        <w:pStyle w:val="Textoindependiente31"/>
        <w:shd w:val="clear" w:color="auto" w:fill="008080"/>
        <w:spacing w:before="60" w:after="60"/>
        <w:rPr>
          <w:rFonts w:cs="Arial"/>
          <w:b/>
          <w:color w:val="FFFFFF" w:themeColor="background1"/>
          <w:sz w:val="22"/>
          <w:szCs w:val="22"/>
        </w:rPr>
      </w:pPr>
      <w:bookmarkStart w:id="0" w:name="_GoBack"/>
      <w:bookmarkEnd w:id="0"/>
    </w:p>
    <w:p w14:paraId="5A3CF317" w14:textId="77777777" w:rsidR="008C3007" w:rsidRDefault="008C3007" w:rsidP="008C3007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14:paraId="5C8F187E" w14:textId="77777777" w:rsidR="00C85720" w:rsidRDefault="00B60FB0" w:rsidP="00C85720">
      <w:pPr>
        <w:pStyle w:val="Textoindependiente31"/>
        <w:shd w:val="clear" w:color="auto" w:fill="008080"/>
        <w:spacing w:before="40" w:after="40"/>
        <w:jc w:val="center"/>
        <w:rPr>
          <w:rFonts w:cs="Arial"/>
          <w:b/>
          <w:color w:val="FFFFFF" w:themeColor="background1"/>
          <w:sz w:val="22"/>
          <w:szCs w:val="22"/>
        </w:rPr>
      </w:pPr>
      <w:r w:rsidRPr="00C85720">
        <w:rPr>
          <w:rFonts w:cs="Arial"/>
          <w:b/>
          <w:color w:val="FFFFFF" w:themeColor="background1"/>
          <w:sz w:val="22"/>
          <w:szCs w:val="22"/>
        </w:rPr>
        <w:t xml:space="preserve">ANEXO </w:t>
      </w:r>
      <w:r w:rsidR="00997C4D" w:rsidRPr="00C85720">
        <w:rPr>
          <w:rFonts w:cs="Arial"/>
          <w:b/>
          <w:color w:val="FFFFFF" w:themeColor="background1"/>
          <w:sz w:val="22"/>
          <w:szCs w:val="22"/>
        </w:rPr>
        <w:t>5</w:t>
      </w:r>
    </w:p>
    <w:p w14:paraId="03588205" w14:textId="78AB7C87" w:rsidR="00E54C2C" w:rsidRPr="00C85720" w:rsidRDefault="00E54C2C" w:rsidP="00C85720">
      <w:pPr>
        <w:pStyle w:val="Textoindependiente31"/>
        <w:shd w:val="clear" w:color="auto" w:fill="008080"/>
        <w:spacing w:before="40" w:after="40"/>
        <w:jc w:val="center"/>
        <w:rPr>
          <w:rFonts w:cs="Arial"/>
          <w:b/>
          <w:color w:val="FFFFFF" w:themeColor="background1"/>
          <w:sz w:val="22"/>
          <w:szCs w:val="22"/>
        </w:rPr>
      </w:pPr>
      <w:r w:rsidRPr="00C85720">
        <w:rPr>
          <w:rFonts w:cs="Arial"/>
          <w:b/>
          <w:color w:val="FFFFFF" w:themeColor="background1"/>
          <w:sz w:val="22"/>
          <w:szCs w:val="22"/>
        </w:rPr>
        <w:t>PROYECTOS ACTIVOS CON COLCIENCIAS EN CALIDAD DE INVESTIGADOR PRINCIPAL</w:t>
      </w:r>
      <w:r w:rsidR="00050DF0" w:rsidRPr="00C85720">
        <w:rPr>
          <w:rFonts w:cs="Arial"/>
          <w:b/>
          <w:color w:val="FFFFFF" w:themeColor="background1"/>
          <w:sz w:val="22"/>
          <w:szCs w:val="22"/>
        </w:rPr>
        <w:t xml:space="preserve"> O COINVESTIGADOR</w:t>
      </w:r>
    </w:p>
    <w:p w14:paraId="7580A19A" w14:textId="77777777" w:rsidR="00264F12" w:rsidRPr="00136827" w:rsidRDefault="00E54C2C" w:rsidP="00136827">
      <w:pPr>
        <w:suppressAutoHyphens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/>
          <w:lang w:eastAsia="es-CO"/>
        </w:rPr>
      </w:pPr>
      <w:r w:rsidRPr="00B9667C">
        <w:rPr>
          <w:rFonts w:ascii="Arial" w:hAnsi="Arial" w:cs="Arial"/>
        </w:rPr>
        <w:t>Lista que relacione los proyectos activos con Colciencias en calidad de investigador principal o coinvestigador</w:t>
      </w:r>
      <w:r>
        <w:rPr>
          <w:rFonts w:ascii="Arial" w:hAnsi="Arial" w:cs="Arial"/>
        </w:rPr>
        <w:t>. A continuación encontrará la Tabla 1., la cual debe diligenciar con los datos solicitados.</w:t>
      </w:r>
    </w:p>
    <w:p w14:paraId="62C47C17" w14:textId="77777777" w:rsidR="00136827" w:rsidRDefault="00E54C2C" w:rsidP="00E54C2C">
      <w:pPr>
        <w:jc w:val="center"/>
        <w:rPr>
          <w:rFonts w:ascii="Arial" w:hAnsi="Arial" w:cs="Arial"/>
          <w:lang w:eastAsia="es-CO"/>
        </w:rPr>
      </w:pPr>
      <w:r w:rsidRPr="00E54C2C">
        <w:rPr>
          <w:rFonts w:ascii="Arial" w:hAnsi="Arial" w:cs="Arial"/>
          <w:b/>
          <w:lang w:eastAsia="es-CO"/>
        </w:rPr>
        <w:t>Tabla 1.</w:t>
      </w:r>
      <w:r>
        <w:rPr>
          <w:rFonts w:ascii="Arial" w:hAnsi="Arial" w:cs="Arial"/>
          <w:lang w:eastAsia="es-CO"/>
        </w:rPr>
        <w:t xml:space="preserve"> Productos Activos con Colciencias en Calidad de Investigador principal</w:t>
      </w:r>
      <w:r w:rsidR="00A04949">
        <w:rPr>
          <w:rFonts w:ascii="Arial" w:hAnsi="Arial" w:cs="Arial"/>
          <w:lang w:eastAsia="es-CO"/>
        </w:rPr>
        <w:t xml:space="preserve"> o coinvestigador</w:t>
      </w:r>
    </w:p>
    <w:tbl>
      <w:tblPr>
        <w:tblW w:w="5000" w:type="pct"/>
        <w:jc w:val="center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91"/>
        <w:gridCol w:w="1317"/>
        <w:gridCol w:w="1133"/>
        <w:gridCol w:w="1700"/>
        <w:gridCol w:w="2127"/>
        <w:gridCol w:w="4251"/>
        <w:gridCol w:w="1308"/>
      </w:tblGrid>
      <w:tr w:rsidR="0042230E" w:rsidRPr="00E54C2C" w14:paraId="586C618D" w14:textId="77777777" w:rsidTr="00F67800">
        <w:trPr>
          <w:trHeight w:val="927"/>
          <w:jc w:val="center"/>
        </w:trPr>
        <w:tc>
          <w:tcPr>
            <w:tcW w:w="592" w:type="pct"/>
            <w:shd w:val="clear" w:color="FFFFFF" w:fill="auto"/>
          </w:tcPr>
          <w:p w14:paraId="26D974F8" w14:textId="77777777" w:rsidR="0042230E" w:rsidRPr="00E54C2C" w:rsidRDefault="0042230E" w:rsidP="00E54C2C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  <w:lang w:eastAsia="es-CO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es-CO"/>
              </w:rPr>
              <w:t xml:space="preserve">Calidad de </w:t>
            </w:r>
            <w:r w:rsidR="00F67800">
              <w:rPr>
                <w:rFonts w:ascii="Arial Narrow" w:hAnsi="Arial Narrow"/>
                <w:b/>
                <w:bCs/>
                <w:color w:val="000000"/>
                <w:lang w:eastAsia="es-CO"/>
              </w:rPr>
              <w:t xml:space="preserve">          </w:t>
            </w:r>
            <w:r>
              <w:rPr>
                <w:rFonts w:ascii="Arial Narrow" w:hAnsi="Arial Narrow"/>
                <w:b/>
                <w:bCs/>
                <w:color w:val="000000"/>
                <w:lang w:eastAsia="es-CO"/>
              </w:rPr>
              <w:t>(I: Investigador principal O:Coinvestigador)</w:t>
            </w:r>
          </w:p>
        </w:tc>
        <w:tc>
          <w:tcPr>
            <w:tcW w:w="490" w:type="pct"/>
            <w:shd w:val="clear" w:color="FFFFFF" w:fill="auto"/>
            <w:vAlign w:val="center"/>
            <w:hideMark/>
          </w:tcPr>
          <w:p w14:paraId="7F69162C" w14:textId="77777777" w:rsidR="0042230E" w:rsidRPr="00E54C2C" w:rsidRDefault="0042230E" w:rsidP="00E54C2C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b/>
                <w:bCs/>
                <w:color w:val="000000"/>
                <w:lang w:eastAsia="es-CO"/>
              </w:rPr>
              <w:t>Código del proyecto</w:t>
            </w:r>
          </w:p>
        </w:tc>
        <w:tc>
          <w:tcPr>
            <w:tcW w:w="422" w:type="pct"/>
            <w:shd w:val="clear" w:color="FFFFFF" w:fill="auto"/>
            <w:vAlign w:val="center"/>
            <w:hideMark/>
          </w:tcPr>
          <w:p w14:paraId="7D848C25" w14:textId="77777777" w:rsidR="0042230E" w:rsidRPr="00E54C2C" w:rsidRDefault="0042230E" w:rsidP="00E54C2C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b/>
                <w:bCs/>
                <w:color w:val="000000"/>
                <w:lang w:eastAsia="es-CO"/>
              </w:rPr>
              <w:t>No de Contrato</w:t>
            </w:r>
          </w:p>
        </w:tc>
        <w:tc>
          <w:tcPr>
            <w:tcW w:w="633" w:type="pct"/>
            <w:shd w:val="clear" w:color="FFFFFF" w:fill="auto"/>
            <w:vAlign w:val="center"/>
            <w:hideMark/>
          </w:tcPr>
          <w:p w14:paraId="61015283" w14:textId="77777777" w:rsidR="0042230E" w:rsidRPr="00E54C2C" w:rsidRDefault="0042230E" w:rsidP="00E54C2C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b/>
                <w:bCs/>
                <w:color w:val="000000"/>
                <w:lang w:eastAsia="es-CO"/>
              </w:rPr>
              <w:t>Entidad ejecutora</w:t>
            </w:r>
          </w:p>
        </w:tc>
        <w:tc>
          <w:tcPr>
            <w:tcW w:w="792" w:type="pct"/>
            <w:shd w:val="clear" w:color="FFFFFF" w:fill="auto"/>
            <w:vAlign w:val="center"/>
            <w:hideMark/>
          </w:tcPr>
          <w:p w14:paraId="0AC75B29" w14:textId="77777777" w:rsidR="0042230E" w:rsidRPr="00E54C2C" w:rsidRDefault="0042230E" w:rsidP="00E54C2C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b/>
                <w:bCs/>
                <w:color w:val="000000"/>
                <w:lang w:eastAsia="es-CO"/>
              </w:rPr>
              <w:t>Programa Nacional con la cual tiene el proyecto</w:t>
            </w:r>
          </w:p>
        </w:tc>
        <w:tc>
          <w:tcPr>
            <w:tcW w:w="1583" w:type="pct"/>
            <w:shd w:val="clear" w:color="FFFFFF" w:fill="auto"/>
            <w:vAlign w:val="center"/>
            <w:hideMark/>
          </w:tcPr>
          <w:p w14:paraId="1D00F921" w14:textId="77777777" w:rsidR="0042230E" w:rsidRPr="00E54C2C" w:rsidRDefault="0042230E" w:rsidP="00E54C2C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b/>
                <w:bCs/>
                <w:color w:val="000000"/>
                <w:lang w:eastAsia="es-CO"/>
              </w:rPr>
              <w:t>Título del Proyecto</w:t>
            </w:r>
          </w:p>
        </w:tc>
        <w:tc>
          <w:tcPr>
            <w:tcW w:w="487" w:type="pct"/>
            <w:shd w:val="clear" w:color="FFFFFF" w:fill="auto"/>
            <w:vAlign w:val="center"/>
            <w:hideMark/>
          </w:tcPr>
          <w:p w14:paraId="49623A88" w14:textId="77777777" w:rsidR="0042230E" w:rsidRPr="00E54C2C" w:rsidRDefault="0042230E" w:rsidP="00E54C2C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 Narrow" w:hAnsi="Arial Narrow"/>
                <w:b/>
                <w:bCs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b/>
                <w:bCs/>
                <w:color w:val="000000"/>
                <w:lang w:eastAsia="es-CO"/>
              </w:rPr>
              <w:t>Duración del proyecto</w:t>
            </w:r>
          </w:p>
        </w:tc>
      </w:tr>
      <w:tr w:rsidR="0042230E" w:rsidRPr="00E54C2C" w14:paraId="3192C455" w14:textId="77777777" w:rsidTr="00F67800">
        <w:trPr>
          <w:trHeight w:val="255"/>
          <w:jc w:val="center"/>
        </w:trPr>
        <w:tc>
          <w:tcPr>
            <w:tcW w:w="592" w:type="pct"/>
            <w:shd w:val="clear" w:color="FFFFFF" w:fill="auto"/>
          </w:tcPr>
          <w:p w14:paraId="50E73883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</w:p>
        </w:tc>
        <w:tc>
          <w:tcPr>
            <w:tcW w:w="490" w:type="pct"/>
            <w:shd w:val="clear" w:color="FFFFFF" w:fill="auto"/>
            <w:noWrap/>
            <w:vAlign w:val="bottom"/>
            <w:hideMark/>
          </w:tcPr>
          <w:p w14:paraId="516FCEB5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422" w:type="pct"/>
            <w:shd w:val="clear" w:color="FFFFFF" w:fill="auto"/>
            <w:noWrap/>
            <w:vAlign w:val="bottom"/>
            <w:hideMark/>
          </w:tcPr>
          <w:p w14:paraId="4959DCC8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633" w:type="pct"/>
            <w:shd w:val="clear" w:color="FFFFFF" w:fill="auto"/>
            <w:noWrap/>
            <w:vAlign w:val="bottom"/>
            <w:hideMark/>
          </w:tcPr>
          <w:p w14:paraId="1777B522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792" w:type="pct"/>
            <w:shd w:val="clear" w:color="FFFFFF" w:fill="auto"/>
            <w:noWrap/>
            <w:vAlign w:val="bottom"/>
            <w:hideMark/>
          </w:tcPr>
          <w:p w14:paraId="666C8FF9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1583" w:type="pct"/>
            <w:shd w:val="clear" w:color="FFFFFF" w:fill="auto"/>
            <w:noWrap/>
            <w:vAlign w:val="bottom"/>
            <w:hideMark/>
          </w:tcPr>
          <w:p w14:paraId="6DDC2D41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487" w:type="pct"/>
            <w:shd w:val="clear" w:color="FFFFFF" w:fill="auto"/>
            <w:noWrap/>
            <w:vAlign w:val="bottom"/>
            <w:hideMark/>
          </w:tcPr>
          <w:p w14:paraId="32C102BC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</w:tr>
      <w:tr w:rsidR="0042230E" w:rsidRPr="00E54C2C" w14:paraId="277D3AE6" w14:textId="77777777" w:rsidTr="00F67800">
        <w:trPr>
          <w:trHeight w:val="255"/>
          <w:jc w:val="center"/>
        </w:trPr>
        <w:tc>
          <w:tcPr>
            <w:tcW w:w="592" w:type="pct"/>
            <w:shd w:val="clear" w:color="FFFFFF" w:fill="auto"/>
          </w:tcPr>
          <w:p w14:paraId="6682C924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</w:p>
        </w:tc>
        <w:tc>
          <w:tcPr>
            <w:tcW w:w="490" w:type="pct"/>
            <w:shd w:val="clear" w:color="FFFFFF" w:fill="auto"/>
            <w:noWrap/>
            <w:vAlign w:val="bottom"/>
            <w:hideMark/>
          </w:tcPr>
          <w:p w14:paraId="426B693B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422" w:type="pct"/>
            <w:shd w:val="clear" w:color="FFFFFF" w:fill="auto"/>
            <w:noWrap/>
            <w:vAlign w:val="bottom"/>
            <w:hideMark/>
          </w:tcPr>
          <w:p w14:paraId="2DB0DFA4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633" w:type="pct"/>
            <w:shd w:val="clear" w:color="FFFFFF" w:fill="auto"/>
            <w:noWrap/>
            <w:vAlign w:val="bottom"/>
            <w:hideMark/>
          </w:tcPr>
          <w:p w14:paraId="75805CEF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792" w:type="pct"/>
            <w:shd w:val="clear" w:color="FFFFFF" w:fill="auto"/>
            <w:noWrap/>
            <w:vAlign w:val="bottom"/>
            <w:hideMark/>
          </w:tcPr>
          <w:p w14:paraId="587A2C2B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1583" w:type="pct"/>
            <w:shd w:val="clear" w:color="FFFFFF" w:fill="auto"/>
            <w:noWrap/>
            <w:vAlign w:val="bottom"/>
            <w:hideMark/>
          </w:tcPr>
          <w:p w14:paraId="61FD4476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487" w:type="pct"/>
            <w:shd w:val="clear" w:color="FFFFFF" w:fill="auto"/>
            <w:noWrap/>
            <w:vAlign w:val="bottom"/>
            <w:hideMark/>
          </w:tcPr>
          <w:p w14:paraId="4C3850B6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</w:tr>
      <w:tr w:rsidR="0042230E" w:rsidRPr="00E54C2C" w14:paraId="206793DD" w14:textId="77777777" w:rsidTr="00F67800">
        <w:trPr>
          <w:trHeight w:val="255"/>
          <w:jc w:val="center"/>
        </w:trPr>
        <w:tc>
          <w:tcPr>
            <w:tcW w:w="592" w:type="pct"/>
            <w:shd w:val="clear" w:color="FFFFFF" w:fill="auto"/>
          </w:tcPr>
          <w:p w14:paraId="0A4948CC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</w:p>
        </w:tc>
        <w:tc>
          <w:tcPr>
            <w:tcW w:w="490" w:type="pct"/>
            <w:shd w:val="clear" w:color="FFFFFF" w:fill="auto"/>
            <w:noWrap/>
            <w:vAlign w:val="bottom"/>
            <w:hideMark/>
          </w:tcPr>
          <w:p w14:paraId="387A7946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422" w:type="pct"/>
            <w:shd w:val="clear" w:color="FFFFFF" w:fill="auto"/>
            <w:noWrap/>
            <w:vAlign w:val="bottom"/>
            <w:hideMark/>
          </w:tcPr>
          <w:p w14:paraId="4D8B50FD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633" w:type="pct"/>
            <w:shd w:val="clear" w:color="FFFFFF" w:fill="auto"/>
            <w:noWrap/>
            <w:vAlign w:val="bottom"/>
            <w:hideMark/>
          </w:tcPr>
          <w:p w14:paraId="74AEDC96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792" w:type="pct"/>
            <w:shd w:val="clear" w:color="FFFFFF" w:fill="auto"/>
            <w:noWrap/>
            <w:vAlign w:val="bottom"/>
            <w:hideMark/>
          </w:tcPr>
          <w:p w14:paraId="73516F29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1583" w:type="pct"/>
            <w:shd w:val="clear" w:color="FFFFFF" w:fill="auto"/>
            <w:noWrap/>
            <w:vAlign w:val="bottom"/>
            <w:hideMark/>
          </w:tcPr>
          <w:p w14:paraId="16225DBA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487" w:type="pct"/>
            <w:shd w:val="clear" w:color="FFFFFF" w:fill="auto"/>
            <w:noWrap/>
            <w:vAlign w:val="bottom"/>
            <w:hideMark/>
          </w:tcPr>
          <w:p w14:paraId="3F72565A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</w:tr>
      <w:tr w:rsidR="0042230E" w:rsidRPr="00E54C2C" w14:paraId="13DFB269" w14:textId="77777777" w:rsidTr="00F67800">
        <w:trPr>
          <w:trHeight w:val="255"/>
          <w:jc w:val="center"/>
        </w:trPr>
        <w:tc>
          <w:tcPr>
            <w:tcW w:w="592" w:type="pct"/>
            <w:shd w:val="clear" w:color="FFFFFF" w:fill="auto"/>
          </w:tcPr>
          <w:p w14:paraId="40A03E9B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</w:p>
        </w:tc>
        <w:tc>
          <w:tcPr>
            <w:tcW w:w="490" w:type="pct"/>
            <w:shd w:val="clear" w:color="FFFFFF" w:fill="auto"/>
            <w:noWrap/>
            <w:vAlign w:val="bottom"/>
            <w:hideMark/>
          </w:tcPr>
          <w:p w14:paraId="5E8E986C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422" w:type="pct"/>
            <w:shd w:val="clear" w:color="FFFFFF" w:fill="auto"/>
            <w:noWrap/>
            <w:vAlign w:val="bottom"/>
            <w:hideMark/>
          </w:tcPr>
          <w:p w14:paraId="1F7A5874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633" w:type="pct"/>
            <w:shd w:val="clear" w:color="FFFFFF" w:fill="auto"/>
            <w:noWrap/>
            <w:vAlign w:val="bottom"/>
            <w:hideMark/>
          </w:tcPr>
          <w:p w14:paraId="33A01F3A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792" w:type="pct"/>
            <w:shd w:val="clear" w:color="FFFFFF" w:fill="auto"/>
            <w:noWrap/>
            <w:vAlign w:val="bottom"/>
            <w:hideMark/>
          </w:tcPr>
          <w:p w14:paraId="20DAB9AE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1583" w:type="pct"/>
            <w:shd w:val="clear" w:color="FFFFFF" w:fill="auto"/>
            <w:noWrap/>
            <w:vAlign w:val="bottom"/>
            <w:hideMark/>
          </w:tcPr>
          <w:p w14:paraId="0212183D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487" w:type="pct"/>
            <w:shd w:val="clear" w:color="FFFFFF" w:fill="auto"/>
            <w:noWrap/>
            <w:vAlign w:val="bottom"/>
            <w:hideMark/>
          </w:tcPr>
          <w:p w14:paraId="0B388F57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</w:tr>
      <w:tr w:rsidR="0042230E" w:rsidRPr="00E54C2C" w14:paraId="3CF47AD8" w14:textId="77777777" w:rsidTr="00F67800">
        <w:trPr>
          <w:trHeight w:val="255"/>
          <w:jc w:val="center"/>
        </w:trPr>
        <w:tc>
          <w:tcPr>
            <w:tcW w:w="592" w:type="pct"/>
            <w:shd w:val="clear" w:color="FFFFFF" w:fill="auto"/>
          </w:tcPr>
          <w:p w14:paraId="07CC1A4A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</w:p>
        </w:tc>
        <w:tc>
          <w:tcPr>
            <w:tcW w:w="490" w:type="pct"/>
            <w:shd w:val="clear" w:color="FFFFFF" w:fill="auto"/>
            <w:noWrap/>
            <w:vAlign w:val="bottom"/>
            <w:hideMark/>
          </w:tcPr>
          <w:p w14:paraId="3C193D4C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422" w:type="pct"/>
            <w:shd w:val="clear" w:color="FFFFFF" w:fill="auto"/>
            <w:noWrap/>
            <w:vAlign w:val="bottom"/>
            <w:hideMark/>
          </w:tcPr>
          <w:p w14:paraId="2F51557A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633" w:type="pct"/>
            <w:shd w:val="clear" w:color="FFFFFF" w:fill="auto"/>
            <w:noWrap/>
            <w:vAlign w:val="bottom"/>
            <w:hideMark/>
          </w:tcPr>
          <w:p w14:paraId="5E4908C7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792" w:type="pct"/>
            <w:shd w:val="clear" w:color="FFFFFF" w:fill="auto"/>
            <w:noWrap/>
            <w:vAlign w:val="bottom"/>
            <w:hideMark/>
          </w:tcPr>
          <w:p w14:paraId="32E2A3DE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1583" w:type="pct"/>
            <w:shd w:val="clear" w:color="FFFFFF" w:fill="auto"/>
            <w:noWrap/>
            <w:vAlign w:val="bottom"/>
            <w:hideMark/>
          </w:tcPr>
          <w:p w14:paraId="3BB552DE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487" w:type="pct"/>
            <w:shd w:val="clear" w:color="FFFFFF" w:fill="auto"/>
            <w:noWrap/>
            <w:vAlign w:val="bottom"/>
            <w:hideMark/>
          </w:tcPr>
          <w:p w14:paraId="3638D29C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</w:tr>
      <w:tr w:rsidR="0042230E" w:rsidRPr="00E54C2C" w14:paraId="3B5BD6E5" w14:textId="77777777" w:rsidTr="00F67800">
        <w:trPr>
          <w:trHeight w:val="255"/>
          <w:jc w:val="center"/>
        </w:trPr>
        <w:tc>
          <w:tcPr>
            <w:tcW w:w="592" w:type="pct"/>
            <w:shd w:val="clear" w:color="FFFFFF" w:fill="auto"/>
          </w:tcPr>
          <w:p w14:paraId="0A1997F3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</w:p>
        </w:tc>
        <w:tc>
          <w:tcPr>
            <w:tcW w:w="490" w:type="pct"/>
            <w:shd w:val="clear" w:color="FFFFFF" w:fill="auto"/>
            <w:noWrap/>
            <w:vAlign w:val="bottom"/>
            <w:hideMark/>
          </w:tcPr>
          <w:p w14:paraId="12E6F2D6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422" w:type="pct"/>
            <w:shd w:val="clear" w:color="FFFFFF" w:fill="auto"/>
            <w:noWrap/>
            <w:vAlign w:val="bottom"/>
            <w:hideMark/>
          </w:tcPr>
          <w:p w14:paraId="40FEC001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633" w:type="pct"/>
            <w:shd w:val="clear" w:color="FFFFFF" w:fill="auto"/>
            <w:noWrap/>
            <w:vAlign w:val="bottom"/>
            <w:hideMark/>
          </w:tcPr>
          <w:p w14:paraId="0818AC0D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792" w:type="pct"/>
            <w:shd w:val="clear" w:color="FFFFFF" w:fill="auto"/>
            <w:noWrap/>
            <w:vAlign w:val="bottom"/>
            <w:hideMark/>
          </w:tcPr>
          <w:p w14:paraId="358D1F5A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1583" w:type="pct"/>
            <w:shd w:val="clear" w:color="FFFFFF" w:fill="auto"/>
            <w:noWrap/>
            <w:vAlign w:val="bottom"/>
            <w:hideMark/>
          </w:tcPr>
          <w:p w14:paraId="01F8951E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487" w:type="pct"/>
            <w:shd w:val="clear" w:color="FFFFFF" w:fill="auto"/>
            <w:noWrap/>
            <w:vAlign w:val="bottom"/>
            <w:hideMark/>
          </w:tcPr>
          <w:p w14:paraId="387D5613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</w:tr>
      <w:tr w:rsidR="0042230E" w:rsidRPr="00E54C2C" w14:paraId="3BF27B43" w14:textId="77777777" w:rsidTr="00F67800">
        <w:trPr>
          <w:trHeight w:val="255"/>
          <w:jc w:val="center"/>
        </w:trPr>
        <w:tc>
          <w:tcPr>
            <w:tcW w:w="592" w:type="pct"/>
            <w:shd w:val="clear" w:color="FFFFFF" w:fill="auto"/>
          </w:tcPr>
          <w:p w14:paraId="4D4FDE51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</w:p>
        </w:tc>
        <w:tc>
          <w:tcPr>
            <w:tcW w:w="490" w:type="pct"/>
            <w:shd w:val="clear" w:color="FFFFFF" w:fill="auto"/>
            <w:noWrap/>
            <w:vAlign w:val="bottom"/>
            <w:hideMark/>
          </w:tcPr>
          <w:p w14:paraId="0C109C13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422" w:type="pct"/>
            <w:shd w:val="clear" w:color="FFFFFF" w:fill="auto"/>
            <w:noWrap/>
            <w:vAlign w:val="bottom"/>
            <w:hideMark/>
          </w:tcPr>
          <w:p w14:paraId="744045CA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633" w:type="pct"/>
            <w:shd w:val="clear" w:color="FFFFFF" w:fill="auto"/>
            <w:noWrap/>
            <w:vAlign w:val="bottom"/>
            <w:hideMark/>
          </w:tcPr>
          <w:p w14:paraId="60C23BC2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792" w:type="pct"/>
            <w:shd w:val="clear" w:color="FFFFFF" w:fill="auto"/>
            <w:noWrap/>
            <w:vAlign w:val="bottom"/>
            <w:hideMark/>
          </w:tcPr>
          <w:p w14:paraId="167B788A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1583" w:type="pct"/>
            <w:shd w:val="clear" w:color="FFFFFF" w:fill="auto"/>
            <w:noWrap/>
            <w:vAlign w:val="bottom"/>
            <w:hideMark/>
          </w:tcPr>
          <w:p w14:paraId="19CC11AA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487" w:type="pct"/>
            <w:shd w:val="clear" w:color="FFFFFF" w:fill="auto"/>
            <w:noWrap/>
            <w:vAlign w:val="bottom"/>
            <w:hideMark/>
          </w:tcPr>
          <w:p w14:paraId="44CE5DD5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</w:tr>
      <w:tr w:rsidR="0042230E" w:rsidRPr="00E54C2C" w14:paraId="6F3E5ADD" w14:textId="77777777" w:rsidTr="00F67800">
        <w:trPr>
          <w:trHeight w:val="255"/>
          <w:jc w:val="center"/>
        </w:trPr>
        <w:tc>
          <w:tcPr>
            <w:tcW w:w="592" w:type="pct"/>
            <w:shd w:val="clear" w:color="FFFFFF" w:fill="auto"/>
          </w:tcPr>
          <w:p w14:paraId="606F8CBC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</w:p>
        </w:tc>
        <w:tc>
          <w:tcPr>
            <w:tcW w:w="490" w:type="pct"/>
            <w:shd w:val="clear" w:color="FFFFFF" w:fill="auto"/>
            <w:noWrap/>
            <w:vAlign w:val="bottom"/>
            <w:hideMark/>
          </w:tcPr>
          <w:p w14:paraId="3276E882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422" w:type="pct"/>
            <w:shd w:val="clear" w:color="FFFFFF" w:fill="auto"/>
            <w:noWrap/>
            <w:vAlign w:val="bottom"/>
            <w:hideMark/>
          </w:tcPr>
          <w:p w14:paraId="16C27F66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633" w:type="pct"/>
            <w:shd w:val="clear" w:color="FFFFFF" w:fill="auto"/>
            <w:noWrap/>
            <w:vAlign w:val="bottom"/>
            <w:hideMark/>
          </w:tcPr>
          <w:p w14:paraId="3E9E1A10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792" w:type="pct"/>
            <w:shd w:val="clear" w:color="FFFFFF" w:fill="auto"/>
            <w:noWrap/>
            <w:vAlign w:val="bottom"/>
            <w:hideMark/>
          </w:tcPr>
          <w:p w14:paraId="525A9F85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1583" w:type="pct"/>
            <w:shd w:val="clear" w:color="FFFFFF" w:fill="auto"/>
            <w:noWrap/>
            <w:vAlign w:val="bottom"/>
            <w:hideMark/>
          </w:tcPr>
          <w:p w14:paraId="79A684A2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487" w:type="pct"/>
            <w:shd w:val="clear" w:color="FFFFFF" w:fill="auto"/>
            <w:noWrap/>
            <w:vAlign w:val="bottom"/>
            <w:hideMark/>
          </w:tcPr>
          <w:p w14:paraId="043B3A75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</w:tr>
      <w:tr w:rsidR="0042230E" w:rsidRPr="00E54C2C" w14:paraId="4F28E405" w14:textId="77777777" w:rsidTr="00F67800">
        <w:trPr>
          <w:trHeight w:val="255"/>
          <w:jc w:val="center"/>
        </w:trPr>
        <w:tc>
          <w:tcPr>
            <w:tcW w:w="592" w:type="pct"/>
            <w:shd w:val="clear" w:color="FFFFFF" w:fill="auto"/>
          </w:tcPr>
          <w:p w14:paraId="4630D19D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</w:p>
        </w:tc>
        <w:tc>
          <w:tcPr>
            <w:tcW w:w="490" w:type="pct"/>
            <w:shd w:val="clear" w:color="FFFFFF" w:fill="auto"/>
            <w:noWrap/>
            <w:vAlign w:val="bottom"/>
            <w:hideMark/>
          </w:tcPr>
          <w:p w14:paraId="59E63B4A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422" w:type="pct"/>
            <w:shd w:val="clear" w:color="FFFFFF" w:fill="auto"/>
            <w:noWrap/>
            <w:vAlign w:val="bottom"/>
            <w:hideMark/>
          </w:tcPr>
          <w:p w14:paraId="707D7C1E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633" w:type="pct"/>
            <w:shd w:val="clear" w:color="FFFFFF" w:fill="auto"/>
            <w:noWrap/>
            <w:vAlign w:val="bottom"/>
            <w:hideMark/>
          </w:tcPr>
          <w:p w14:paraId="190F7CDE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792" w:type="pct"/>
            <w:shd w:val="clear" w:color="FFFFFF" w:fill="auto"/>
            <w:noWrap/>
            <w:vAlign w:val="bottom"/>
            <w:hideMark/>
          </w:tcPr>
          <w:p w14:paraId="02360EC5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1583" w:type="pct"/>
            <w:shd w:val="clear" w:color="FFFFFF" w:fill="auto"/>
            <w:noWrap/>
            <w:vAlign w:val="bottom"/>
            <w:hideMark/>
          </w:tcPr>
          <w:p w14:paraId="6EE13EEE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487" w:type="pct"/>
            <w:shd w:val="clear" w:color="FFFFFF" w:fill="auto"/>
            <w:noWrap/>
            <w:vAlign w:val="bottom"/>
            <w:hideMark/>
          </w:tcPr>
          <w:p w14:paraId="52382679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</w:tr>
      <w:tr w:rsidR="0042230E" w:rsidRPr="00E54C2C" w14:paraId="029387A2" w14:textId="77777777" w:rsidTr="00F67800">
        <w:trPr>
          <w:trHeight w:val="255"/>
          <w:jc w:val="center"/>
        </w:trPr>
        <w:tc>
          <w:tcPr>
            <w:tcW w:w="592" w:type="pct"/>
            <w:shd w:val="clear" w:color="FFFFFF" w:fill="auto"/>
          </w:tcPr>
          <w:p w14:paraId="6EC07B84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</w:p>
        </w:tc>
        <w:tc>
          <w:tcPr>
            <w:tcW w:w="490" w:type="pct"/>
            <w:shd w:val="clear" w:color="FFFFFF" w:fill="auto"/>
            <w:noWrap/>
            <w:vAlign w:val="bottom"/>
            <w:hideMark/>
          </w:tcPr>
          <w:p w14:paraId="694F5FC7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422" w:type="pct"/>
            <w:shd w:val="clear" w:color="FFFFFF" w:fill="auto"/>
            <w:noWrap/>
            <w:vAlign w:val="bottom"/>
            <w:hideMark/>
          </w:tcPr>
          <w:p w14:paraId="251A33A1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633" w:type="pct"/>
            <w:shd w:val="clear" w:color="FFFFFF" w:fill="auto"/>
            <w:noWrap/>
            <w:vAlign w:val="bottom"/>
            <w:hideMark/>
          </w:tcPr>
          <w:p w14:paraId="793B7543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792" w:type="pct"/>
            <w:shd w:val="clear" w:color="FFFFFF" w:fill="auto"/>
            <w:noWrap/>
            <w:vAlign w:val="bottom"/>
            <w:hideMark/>
          </w:tcPr>
          <w:p w14:paraId="790E7A01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1583" w:type="pct"/>
            <w:shd w:val="clear" w:color="FFFFFF" w:fill="auto"/>
            <w:noWrap/>
            <w:vAlign w:val="bottom"/>
            <w:hideMark/>
          </w:tcPr>
          <w:p w14:paraId="3B6B8381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487" w:type="pct"/>
            <w:shd w:val="clear" w:color="FFFFFF" w:fill="auto"/>
            <w:noWrap/>
            <w:vAlign w:val="bottom"/>
            <w:hideMark/>
          </w:tcPr>
          <w:p w14:paraId="26A0D18B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</w:tr>
      <w:tr w:rsidR="0042230E" w:rsidRPr="00E54C2C" w14:paraId="04B4D9C2" w14:textId="77777777" w:rsidTr="00F67800">
        <w:trPr>
          <w:trHeight w:val="255"/>
          <w:jc w:val="center"/>
        </w:trPr>
        <w:tc>
          <w:tcPr>
            <w:tcW w:w="592" w:type="pct"/>
            <w:shd w:val="clear" w:color="FFFFFF" w:fill="auto"/>
          </w:tcPr>
          <w:p w14:paraId="70C705ED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</w:p>
        </w:tc>
        <w:tc>
          <w:tcPr>
            <w:tcW w:w="490" w:type="pct"/>
            <w:shd w:val="clear" w:color="FFFFFF" w:fill="auto"/>
            <w:noWrap/>
            <w:vAlign w:val="bottom"/>
            <w:hideMark/>
          </w:tcPr>
          <w:p w14:paraId="1E3B3828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422" w:type="pct"/>
            <w:shd w:val="clear" w:color="FFFFFF" w:fill="auto"/>
            <w:noWrap/>
            <w:vAlign w:val="bottom"/>
            <w:hideMark/>
          </w:tcPr>
          <w:p w14:paraId="60E62607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633" w:type="pct"/>
            <w:shd w:val="clear" w:color="FFFFFF" w:fill="auto"/>
            <w:noWrap/>
            <w:vAlign w:val="bottom"/>
            <w:hideMark/>
          </w:tcPr>
          <w:p w14:paraId="784DD007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792" w:type="pct"/>
            <w:shd w:val="clear" w:color="FFFFFF" w:fill="auto"/>
            <w:noWrap/>
            <w:vAlign w:val="bottom"/>
            <w:hideMark/>
          </w:tcPr>
          <w:p w14:paraId="5C32958D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1583" w:type="pct"/>
            <w:shd w:val="clear" w:color="FFFFFF" w:fill="auto"/>
            <w:noWrap/>
            <w:vAlign w:val="bottom"/>
            <w:hideMark/>
          </w:tcPr>
          <w:p w14:paraId="1BA0298D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487" w:type="pct"/>
            <w:shd w:val="clear" w:color="FFFFFF" w:fill="auto"/>
            <w:noWrap/>
            <w:vAlign w:val="bottom"/>
            <w:hideMark/>
          </w:tcPr>
          <w:p w14:paraId="6A66CC34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</w:tr>
      <w:tr w:rsidR="0042230E" w:rsidRPr="00E54C2C" w14:paraId="558C9281" w14:textId="77777777" w:rsidTr="00F67800">
        <w:trPr>
          <w:trHeight w:val="255"/>
          <w:jc w:val="center"/>
        </w:trPr>
        <w:tc>
          <w:tcPr>
            <w:tcW w:w="592" w:type="pct"/>
            <w:shd w:val="clear" w:color="FFFFFF" w:fill="auto"/>
          </w:tcPr>
          <w:p w14:paraId="2912AC6A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</w:p>
        </w:tc>
        <w:tc>
          <w:tcPr>
            <w:tcW w:w="490" w:type="pct"/>
            <w:shd w:val="clear" w:color="FFFFFF" w:fill="auto"/>
            <w:noWrap/>
            <w:vAlign w:val="bottom"/>
            <w:hideMark/>
          </w:tcPr>
          <w:p w14:paraId="4C6D162E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422" w:type="pct"/>
            <w:shd w:val="clear" w:color="FFFFFF" w:fill="auto"/>
            <w:noWrap/>
            <w:vAlign w:val="bottom"/>
            <w:hideMark/>
          </w:tcPr>
          <w:p w14:paraId="0FF8BAFB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633" w:type="pct"/>
            <w:shd w:val="clear" w:color="FFFFFF" w:fill="auto"/>
            <w:noWrap/>
            <w:vAlign w:val="bottom"/>
            <w:hideMark/>
          </w:tcPr>
          <w:p w14:paraId="5429E19C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792" w:type="pct"/>
            <w:shd w:val="clear" w:color="FFFFFF" w:fill="auto"/>
            <w:noWrap/>
            <w:vAlign w:val="bottom"/>
            <w:hideMark/>
          </w:tcPr>
          <w:p w14:paraId="65C100E0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1583" w:type="pct"/>
            <w:shd w:val="clear" w:color="FFFFFF" w:fill="auto"/>
            <w:noWrap/>
            <w:vAlign w:val="bottom"/>
            <w:hideMark/>
          </w:tcPr>
          <w:p w14:paraId="384B7E19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487" w:type="pct"/>
            <w:shd w:val="clear" w:color="FFFFFF" w:fill="auto"/>
            <w:noWrap/>
            <w:vAlign w:val="bottom"/>
            <w:hideMark/>
          </w:tcPr>
          <w:p w14:paraId="43314E10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</w:tr>
      <w:tr w:rsidR="0042230E" w:rsidRPr="00E54C2C" w14:paraId="1DD76726" w14:textId="77777777" w:rsidTr="00F67800">
        <w:trPr>
          <w:trHeight w:val="255"/>
          <w:jc w:val="center"/>
        </w:trPr>
        <w:tc>
          <w:tcPr>
            <w:tcW w:w="592" w:type="pct"/>
            <w:shd w:val="clear" w:color="FFFFFF" w:fill="auto"/>
          </w:tcPr>
          <w:p w14:paraId="0CDD3EC6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</w:p>
        </w:tc>
        <w:tc>
          <w:tcPr>
            <w:tcW w:w="490" w:type="pct"/>
            <w:shd w:val="clear" w:color="FFFFFF" w:fill="auto"/>
            <w:noWrap/>
            <w:vAlign w:val="bottom"/>
            <w:hideMark/>
          </w:tcPr>
          <w:p w14:paraId="1EBDF897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422" w:type="pct"/>
            <w:shd w:val="clear" w:color="FFFFFF" w:fill="auto"/>
            <w:noWrap/>
            <w:vAlign w:val="bottom"/>
            <w:hideMark/>
          </w:tcPr>
          <w:p w14:paraId="78F67758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633" w:type="pct"/>
            <w:shd w:val="clear" w:color="FFFFFF" w:fill="auto"/>
            <w:noWrap/>
            <w:vAlign w:val="bottom"/>
            <w:hideMark/>
          </w:tcPr>
          <w:p w14:paraId="224D578B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792" w:type="pct"/>
            <w:shd w:val="clear" w:color="FFFFFF" w:fill="auto"/>
            <w:noWrap/>
            <w:vAlign w:val="bottom"/>
            <w:hideMark/>
          </w:tcPr>
          <w:p w14:paraId="0C242A9E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1583" w:type="pct"/>
            <w:shd w:val="clear" w:color="FFFFFF" w:fill="auto"/>
            <w:noWrap/>
            <w:vAlign w:val="bottom"/>
            <w:hideMark/>
          </w:tcPr>
          <w:p w14:paraId="6283AEF0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487" w:type="pct"/>
            <w:shd w:val="clear" w:color="FFFFFF" w:fill="auto"/>
            <w:noWrap/>
            <w:vAlign w:val="bottom"/>
            <w:hideMark/>
          </w:tcPr>
          <w:p w14:paraId="70DB0839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</w:tr>
      <w:tr w:rsidR="0042230E" w:rsidRPr="00E54C2C" w14:paraId="62164999" w14:textId="77777777" w:rsidTr="00F67800">
        <w:trPr>
          <w:trHeight w:val="255"/>
          <w:jc w:val="center"/>
        </w:trPr>
        <w:tc>
          <w:tcPr>
            <w:tcW w:w="592" w:type="pct"/>
            <w:shd w:val="clear" w:color="FFFFFF" w:fill="auto"/>
          </w:tcPr>
          <w:p w14:paraId="6B9CDAC5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</w:p>
        </w:tc>
        <w:tc>
          <w:tcPr>
            <w:tcW w:w="490" w:type="pct"/>
            <w:shd w:val="clear" w:color="FFFFFF" w:fill="auto"/>
            <w:noWrap/>
            <w:vAlign w:val="bottom"/>
            <w:hideMark/>
          </w:tcPr>
          <w:p w14:paraId="7B8199B8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422" w:type="pct"/>
            <w:shd w:val="clear" w:color="FFFFFF" w:fill="auto"/>
            <w:noWrap/>
            <w:vAlign w:val="bottom"/>
            <w:hideMark/>
          </w:tcPr>
          <w:p w14:paraId="35F32640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633" w:type="pct"/>
            <w:shd w:val="clear" w:color="FFFFFF" w:fill="auto"/>
            <w:noWrap/>
            <w:vAlign w:val="bottom"/>
            <w:hideMark/>
          </w:tcPr>
          <w:p w14:paraId="4C0F2936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792" w:type="pct"/>
            <w:shd w:val="clear" w:color="FFFFFF" w:fill="auto"/>
            <w:noWrap/>
            <w:vAlign w:val="bottom"/>
            <w:hideMark/>
          </w:tcPr>
          <w:p w14:paraId="7CACCCC9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1583" w:type="pct"/>
            <w:shd w:val="clear" w:color="FFFFFF" w:fill="auto"/>
            <w:noWrap/>
            <w:vAlign w:val="bottom"/>
            <w:hideMark/>
          </w:tcPr>
          <w:p w14:paraId="0C3948DD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487" w:type="pct"/>
            <w:shd w:val="clear" w:color="FFFFFF" w:fill="auto"/>
            <w:noWrap/>
            <w:vAlign w:val="bottom"/>
            <w:hideMark/>
          </w:tcPr>
          <w:p w14:paraId="0CACF3EC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</w:tr>
      <w:tr w:rsidR="0042230E" w:rsidRPr="00E54C2C" w14:paraId="1E88C3D0" w14:textId="77777777" w:rsidTr="00F67800">
        <w:trPr>
          <w:trHeight w:val="255"/>
          <w:jc w:val="center"/>
        </w:trPr>
        <w:tc>
          <w:tcPr>
            <w:tcW w:w="592" w:type="pct"/>
            <w:shd w:val="clear" w:color="FFFFFF" w:fill="auto"/>
          </w:tcPr>
          <w:p w14:paraId="0C125A83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</w:p>
        </w:tc>
        <w:tc>
          <w:tcPr>
            <w:tcW w:w="490" w:type="pct"/>
            <w:shd w:val="clear" w:color="FFFFFF" w:fill="auto"/>
            <w:noWrap/>
            <w:vAlign w:val="bottom"/>
            <w:hideMark/>
          </w:tcPr>
          <w:p w14:paraId="37270498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422" w:type="pct"/>
            <w:shd w:val="clear" w:color="FFFFFF" w:fill="auto"/>
            <w:noWrap/>
            <w:vAlign w:val="bottom"/>
            <w:hideMark/>
          </w:tcPr>
          <w:p w14:paraId="6EE80D1D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633" w:type="pct"/>
            <w:shd w:val="clear" w:color="FFFFFF" w:fill="auto"/>
            <w:noWrap/>
            <w:vAlign w:val="bottom"/>
            <w:hideMark/>
          </w:tcPr>
          <w:p w14:paraId="574BFFD4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792" w:type="pct"/>
            <w:shd w:val="clear" w:color="FFFFFF" w:fill="auto"/>
            <w:noWrap/>
            <w:vAlign w:val="bottom"/>
            <w:hideMark/>
          </w:tcPr>
          <w:p w14:paraId="19A2503E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1583" w:type="pct"/>
            <w:shd w:val="clear" w:color="FFFFFF" w:fill="auto"/>
            <w:noWrap/>
            <w:vAlign w:val="bottom"/>
            <w:hideMark/>
          </w:tcPr>
          <w:p w14:paraId="02ED2767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  <w:tc>
          <w:tcPr>
            <w:tcW w:w="487" w:type="pct"/>
            <w:shd w:val="clear" w:color="FFFFFF" w:fill="auto"/>
            <w:noWrap/>
            <w:vAlign w:val="bottom"/>
            <w:hideMark/>
          </w:tcPr>
          <w:p w14:paraId="5F0D5BD4" w14:textId="77777777" w:rsidR="0042230E" w:rsidRPr="00E54C2C" w:rsidRDefault="0042230E" w:rsidP="00E54C2C">
            <w:pPr>
              <w:suppressAutoHyphens w:val="0"/>
              <w:overflowPunct/>
              <w:autoSpaceDE/>
              <w:textAlignment w:val="auto"/>
              <w:rPr>
                <w:rFonts w:ascii="Arial Narrow" w:hAnsi="Arial Narrow"/>
                <w:color w:val="000000"/>
                <w:lang w:eastAsia="es-CO"/>
              </w:rPr>
            </w:pPr>
            <w:r w:rsidRPr="00E54C2C">
              <w:rPr>
                <w:rFonts w:ascii="Arial Narrow" w:hAnsi="Arial Narrow"/>
                <w:color w:val="000000"/>
                <w:lang w:eastAsia="es-CO"/>
              </w:rPr>
              <w:t> </w:t>
            </w:r>
          </w:p>
        </w:tc>
      </w:tr>
    </w:tbl>
    <w:p w14:paraId="7FCCCD56" w14:textId="77777777" w:rsidR="00B60FB0" w:rsidRPr="00F67800" w:rsidRDefault="00B60FB0" w:rsidP="00F67800">
      <w:pPr>
        <w:autoSpaceDN w:val="0"/>
        <w:adjustRightInd w:val="0"/>
        <w:jc w:val="both"/>
        <w:rPr>
          <w:rFonts w:ascii="Arial" w:hAnsi="Arial" w:cs="Arial"/>
          <w:b/>
          <w:spacing w:val="6"/>
          <w:kern w:val="1"/>
        </w:rPr>
      </w:pPr>
    </w:p>
    <w:sectPr w:rsidR="00B60FB0" w:rsidRPr="00F67800" w:rsidSect="0042230E">
      <w:headerReference w:type="default" r:id="rId9"/>
      <w:footerReference w:type="default" r:id="rId10"/>
      <w:pgSz w:w="15840" w:h="12240" w:orient="landscape" w:code="122"/>
      <w:pgMar w:top="1701" w:right="1135" w:bottom="1701" w:left="1418" w:header="85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F7C533" w14:textId="77777777" w:rsidR="00077CC5" w:rsidRDefault="00077CC5">
      <w:r>
        <w:separator/>
      </w:r>
    </w:p>
  </w:endnote>
  <w:endnote w:type="continuationSeparator" w:id="0">
    <w:p w14:paraId="334A93BA" w14:textId="77777777" w:rsidR="00077CC5" w:rsidRDefault="00077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C1203F" w14:textId="77777777" w:rsidR="00FC2EA8" w:rsidRDefault="00FC2EA8" w:rsidP="008F2889">
    <w:pPr>
      <w:contextualSpacing/>
      <w:rPr>
        <w:rFonts w:ascii="Arial" w:hAnsi="Arial" w:cs="Arial"/>
        <w:color w:val="008080"/>
        <w:sz w:val="14"/>
        <w:szCs w:val="14"/>
      </w:rPr>
    </w:pPr>
  </w:p>
  <w:p w14:paraId="04FEEF27" w14:textId="77777777" w:rsidR="00416802" w:rsidRDefault="00416802" w:rsidP="008F2889">
    <w:pPr>
      <w:contextualSpacing/>
      <w:rPr>
        <w:rFonts w:ascii="Arial" w:hAnsi="Arial" w:cs="Arial"/>
        <w:color w:val="008080"/>
        <w:sz w:val="14"/>
        <w:szCs w:val="14"/>
      </w:rPr>
    </w:pPr>
  </w:p>
  <w:p w14:paraId="43294B9D" w14:textId="77777777" w:rsidR="008F2889" w:rsidRDefault="008F2889" w:rsidP="008F2889">
    <w:pPr>
      <w:contextualSpacing/>
      <w:rPr>
        <w:rFonts w:ascii="Arial" w:hAnsi="Arial" w:cs="Arial"/>
        <w:color w:val="008080"/>
        <w:sz w:val="14"/>
        <w:szCs w:val="14"/>
      </w:rPr>
    </w:pPr>
    <w:r w:rsidRPr="00DC2BF8">
      <w:rPr>
        <w:rFonts w:ascii="Arial" w:hAnsi="Arial" w:cs="Arial"/>
        <w:color w:val="008080"/>
        <w:sz w:val="14"/>
        <w:szCs w:val="14"/>
      </w:rPr>
      <w:t>Cr</w:t>
    </w:r>
    <w:r w:rsidR="00FC2EA8">
      <w:rPr>
        <w:rFonts w:ascii="Arial" w:hAnsi="Arial" w:cs="Arial"/>
        <w:color w:val="008080"/>
        <w:sz w:val="14"/>
        <w:szCs w:val="14"/>
      </w:rPr>
      <w:t>a</w:t>
    </w:r>
    <w:r w:rsidRPr="00DC2BF8">
      <w:rPr>
        <w:rFonts w:ascii="Arial" w:hAnsi="Arial" w:cs="Arial"/>
        <w:color w:val="008080"/>
        <w:sz w:val="14"/>
        <w:szCs w:val="14"/>
      </w:rPr>
      <w:t xml:space="preserve">. 7b Bis # 132-28 </w:t>
    </w:r>
    <w:r>
      <w:rPr>
        <w:rFonts w:ascii="Arial" w:hAnsi="Arial" w:cs="Arial"/>
        <w:color w:val="008080"/>
        <w:sz w:val="14"/>
        <w:szCs w:val="14"/>
      </w:rPr>
      <w:t xml:space="preserve">   </w:t>
    </w:r>
  </w:p>
  <w:p w14:paraId="22469277" w14:textId="77777777" w:rsidR="008F2889" w:rsidRDefault="008F2889" w:rsidP="008F2889">
    <w:pPr>
      <w:contextualSpacing/>
      <w:rPr>
        <w:rFonts w:ascii="Arial" w:hAnsi="Arial" w:cs="Arial"/>
        <w:color w:val="008080"/>
        <w:sz w:val="14"/>
        <w:szCs w:val="14"/>
      </w:rPr>
    </w:pPr>
    <w:r w:rsidRPr="00DC2BF8">
      <w:rPr>
        <w:rFonts w:ascii="Arial" w:hAnsi="Arial" w:cs="Arial"/>
        <w:color w:val="008080"/>
        <w:sz w:val="14"/>
        <w:szCs w:val="14"/>
      </w:rPr>
      <w:t xml:space="preserve">PBX: (57+1) 6258480     </w:t>
    </w:r>
  </w:p>
  <w:p w14:paraId="086D9D33" w14:textId="77777777" w:rsidR="008F2889" w:rsidRDefault="008F2889" w:rsidP="008F2889">
    <w:pPr>
      <w:contextualSpacing/>
      <w:rPr>
        <w:rFonts w:ascii="Arial" w:hAnsi="Arial" w:cs="Arial"/>
        <w:color w:val="008080"/>
        <w:sz w:val="14"/>
        <w:szCs w:val="14"/>
      </w:rPr>
    </w:pPr>
    <w:r w:rsidRPr="00DC2BF8">
      <w:rPr>
        <w:rFonts w:ascii="Arial" w:hAnsi="Arial" w:cs="Arial"/>
        <w:color w:val="008080"/>
        <w:sz w:val="14"/>
        <w:szCs w:val="14"/>
      </w:rPr>
      <w:t>Bogotá D.C</w:t>
    </w:r>
    <w:r>
      <w:rPr>
        <w:rFonts w:ascii="Arial" w:hAnsi="Arial" w:cs="Arial"/>
        <w:color w:val="008080"/>
        <w:sz w:val="14"/>
        <w:szCs w:val="14"/>
      </w:rPr>
      <w:t>.</w:t>
    </w:r>
    <w:r w:rsidRPr="00DC2BF8">
      <w:rPr>
        <w:rFonts w:ascii="Arial" w:hAnsi="Arial" w:cs="Arial"/>
        <w:color w:val="008080"/>
        <w:sz w:val="14"/>
        <w:szCs w:val="14"/>
      </w:rPr>
      <w:t xml:space="preserve"> Colombia</w:t>
    </w:r>
  </w:p>
  <w:p w14:paraId="70346951" w14:textId="77777777" w:rsidR="008F2889" w:rsidRPr="00FC2EA8" w:rsidRDefault="002E15E6" w:rsidP="008F2889">
    <w:pPr>
      <w:contextualSpacing/>
      <w:rPr>
        <w:rFonts w:ascii="Arial" w:hAnsi="Arial" w:cs="Arial"/>
        <w:b/>
        <w:color w:val="008080"/>
        <w:sz w:val="16"/>
        <w:szCs w:val="16"/>
      </w:rPr>
    </w:pPr>
    <w:hyperlink r:id="rId1" w:history="1">
      <w:r w:rsidR="008F2889" w:rsidRPr="00FC2EA8">
        <w:rPr>
          <w:rFonts w:ascii="Arial" w:hAnsi="Arial" w:cs="Arial"/>
          <w:b/>
          <w:color w:val="008080"/>
          <w:sz w:val="16"/>
          <w:szCs w:val="16"/>
        </w:rPr>
        <w:t>www.colciencias.gov.co</w:t>
      </w:r>
    </w:hyperlink>
  </w:p>
  <w:p w14:paraId="25B946AF" w14:textId="77777777" w:rsidR="00653033" w:rsidRPr="00E03301" w:rsidRDefault="00FC2EA8" w:rsidP="008F2889">
    <w:pPr>
      <w:tabs>
        <w:tab w:val="center" w:pos="0"/>
        <w:tab w:val="right" w:pos="8504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E03301" w:rsidRPr="00EF0512">
      <w:rPr>
        <w:rFonts w:ascii="Arial" w:hAnsi="Arial" w:cs="Arial"/>
        <w:sz w:val="16"/>
        <w:szCs w:val="16"/>
      </w:rPr>
      <w:t xml:space="preserve">Página </w:t>
    </w:r>
    <w:r w:rsidR="00E136B6" w:rsidRPr="00EF0512">
      <w:rPr>
        <w:rFonts w:ascii="Arial" w:hAnsi="Arial" w:cs="Arial"/>
        <w:sz w:val="16"/>
        <w:szCs w:val="16"/>
      </w:rPr>
      <w:fldChar w:fldCharType="begin"/>
    </w:r>
    <w:r w:rsidR="00E03301" w:rsidRPr="00EF0512">
      <w:rPr>
        <w:rFonts w:ascii="Arial" w:hAnsi="Arial" w:cs="Arial"/>
        <w:sz w:val="16"/>
        <w:szCs w:val="16"/>
      </w:rPr>
      <w:instrText xml:space="preserve"> </w:instrText>
    </w:r>
    <w:r w:rsidR="00E03301">
      <w:rPr>
        <w:rFonts w:ascii="Arial" w:hAnsi="Arial" w:cs="Arial"/>
        <w:sz w:val="16"/>
        <w:szCs w:val="16"/>
      </w:rPr>
      <w:instrText>PAGE</w:instrText>
    </w:r>
    <w:r w:rsidR="00E03301" w:rsidRPr="00EF0512">
      <w:rPr>
        <w:rFonts w:ascii="Arial" w:hAnsi="Arial" w:cs="Arial"/>
        <w:sz w:val="16"/>
        <w:szCs w:val="16"/>
      </w:rPr>
      <w:instrText xml:space="preserve"> </w:instrText>
    </w:r>
    <w:r w:rsidR="00E136B6" w:rsidRPr="00EF0512">
      <w:rPr>
        <w:rFonts w:ascii="Arial" w:hAnsi="Arial" w:cs="Arial"/>
        <w:sz w:val="16"/>
        <w:szCs w:val="16"/>
      </w:rPr>
      <w:fldChar w:fldCharType="separate"/>
    </w:r>
    <w:r w:rsidR="002E15E6">
      <w:rPr>
        <w:rFonts w:ascii="Arial" w:hAnsi="Arial" w:cs="Arial"/>
        <w:noProof/>
        <w:sz w:val="16"/>
        <w:szCs w:val="16"/>
      </w:rPr>
      <w:t>1</w:t>
    </w:r>
    <w:r w:rsidR="00E136B6" w:rsidRPr="00EF0512">
      <w:rPr>
        <w:rFonts w:ascii="Arial" w:hAnsi="Arial" w:cs="Arial"/>
        <w:sz w:val="16"/>
        <w:szCs w:val="16"/>
      </w:rPr>
      <w:fldChar w:fldCharType="end"/>
    </w:r>
    <w:r w:rsidR="00E03301" w:rsidRPr="00EF0512">
      <w:rPr>
        <w:rFonts w:ascii="Arial" w:hAnsi="Arial" w:cs="Arial"/>
        <w:sz w:val="16"/>
        <w:szCs w:val="16"/>
      </w:rPr>
      <w:t xml:space="preserve"> de </w:t>
    </w:r>
    <w:r w:rsidR="00E136B6" w:rsidRPr="00EF0512">
      <w:rPr>
        <w:rFonts w:ascii="Arial" w:hAnsi="Arial" w:cs="Arial"/>
        <w:sz w:val="16"/>
        <w:szCs w:val="16"/>
      </w:rPr>
      <w:fldChar w:fldCharType="begin"/>
    </w:r>
    <w:r w:rsidR="00E03301" w:rsidRPr="00EF0512">
      <w:rPr>
        <w:rFonts w:ascii="Arial" w:hAnsi="Arial" w:cs="Arial"/>
        <w:sz w:val="16"/>
        <w:szCs w:val="16"/>
      </w:rPr>
      <w:instrText xml:space="preserve"> </w:instrText>
    </w:r>
    <w:r w:rsidR="00E03301">
      <w:rPr>
        <w:rFonts w:ascii="Arial" w:hAnsi="Arial" w:cs="Arial"/>
        <w:sz w:val="16"/>
        <w:szCs w:val="16"/>
      </w:rPr>
      <w:instrText>NUMPAGES</w:instrText>
    </w:r>
    <w:r w:rsidR="00E03301" w:rsidRPr="00EF0512">
      <w:rPr>
        <w:rFonts w:ascii="Arial" w:hAnsi="Arial" w:cs="Arial"/>
        <w:sz w:val="16"/>
        <w:szCs w:val="16"/>
      </w:rPr>
      <w:instrText xml:space="preserve"> </w:instrText>
    </w:r>
    <w:r w:rsidR="00E136B6" w:rsidRPr="00EF0512">
      <w:rPr>
        <w:rFonts w:ascii="Arial" w:hAnsi="Arial" w:cs="Arial"/>
        <w:sz w:val="16"/>
        <w:szCs w:val="16"/>
      </w:rPr>
      <w:fldChar w:fldCharType="separate"/>
    </w:r>
    <w:r w:rsidR="002E15E6">
      <w:rPr>
        <w:rFonts w:ascii="Arial" w:hAnsi="Arial" w:cs="Arial"/>
        <w:noProof/>
        <w:sz w:val="16"/>
        <w:szCs w:val="16"/>
      </w:rPr>
      <w:t>2</w:t>
    </w:r>
    <w:r w:rsidR="00E136B6" w:rsidRPr="00EF051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47078F" w14:textId="77777777" w:rsidR="00077CC5" w:rsidRDefault="00077CC5">
      <w:r>
        <w:separator/>
      </w:r>
    </w:p>
  </w:footnote>
  <w:footnote w:type="continuationSeparator" w:id="0">
    <w:p w14:paraId="642BA699" w14:textId="77777777" w:rsidR="00077CC5" w:rsidRDefault="00077C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54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253"/>
      <w:gridCol w:w="1701"/>
      <w:gridCol w:w="3100"/>
    </w:tblGrid>
    <w:tr w:rsidR="007C0725" w14:paraId="3D55320B" w14:textId="77777777" w:rsidTr="00BB1CFC">
      <w:trPr>
        <w:jc w:val="center"/>
      </w:trPr>
      <w:tc>
        <w:tcPr>
          <w:tcW w:w="4253" w:type="dxa"/>
        </w:tcPr>
        <w:p w14:paraId="15228AE0" w14:textId="289623BB" w:rsidR="007C0725" w:rsidRDefault="007C0725" w:rsidP="00F5202D">
          <w:pPr>
            <w:ind w:left="-426"/>
          </w:pPr>
        </w:p>
      </w:tc>
      <w:tc>
        <w:tcPr>
          <w:tcW w:w="1701" w:type="dxa"/>
        </w:tcPr>
        <w:p w14:paraId="69367070" w14:textId="22E58731" w:rsidR="007C0725" w:rsidRPr="005C4603" w:rsidRDefault="007C0725" w:rsidP="00F5202D"/>
      </w:tc>
      <w:tc>
        <w:tcPr>
          <w:tcW w:w="3100" w:type="dxa"/>
        </w:tcPr>
        <w:p w14:paraId="68847A50" w14:textId="5A801680" w:rsidR="007C0725" w:rsidRDefault="007C0725" w:rsidP="00F5202D"/>
      </w:tc>
    </w:tr>
    <w:tr w:rsidR="0054277F" w14:paraId="4A294061" w14:textId="77777777" w:rsidTr="00BB1CFC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rPr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12D9F04" w14:textId="77777777" w:rsidR="0054277F" w:rsidRDefault="0054277F" w:rsidP="0054277F">
          <w:pPr>
            <w:pStyle w:val="Textoindependiente"/>
            <w:jc w:val="center"/>
          </w:pPr>
          <w:r w:rsidRPr="00B830FD">
            <w:rPr>
              <w:noProof/>
              <w:lang w:eastAsia="es-CO"/>
            </w:rPr>
            <w:drawing>
              <wp:inline distT="0" distB="0" distL="0" distR="0" wp14:anchorId="2B97A673" wp14:editId="73D9621D">
                <wp:extent cx="2540635" cy="437515"/>
                <wp:effectExtent l="0" t="0" r="0" b="0"/>
                <wp:docPr id="2" name="Imagen 1" descr="D:\COLCIENCIAS\edflorez\Institucionales\IMAGEN CORPORATIVA_COLCIENCIAS\LOGOS-Colciencias-ERY\Logotipo para envio web\Colciencias+prosperidad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D:\COLCIENCIAS\edflorez\Institucionales\IMAGEN CORPORATIVA_COLCIENCIAS\LOGOS-Colciencias-ERY\Logotipo para envio web\Colciencias+prosperidad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4063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E3A5768" w14:textId="77777777" w:rsidR="0054277F" w:rsidRDefault="0054277F" w:rsidP="0054277F">
          <w:pPr>
            <w:pStyle w:val="Textoindependiente"/>
            <w:jc w:val="center"/>
          </w:pPr>
          <w:r w:rsidRPr="00B830FD">
            <w:rPr>
              <w:noProof/>
              <w:lang w:eastAsia="es-CO"/>
            </w:rPr>
            <w:drawing>
              <wp:inline distT="0" distB="0" distL="0" distR="0" wp14:anchorId="7595F8A7" wp14:editId="15712445">
                <wp:extent cx="991235" cy="492125"/>
                <wp:effectExtent l="0" t="0" r="0" b="0"/>
                <wp:docPr id="3" name="Imagen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n 2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235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0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F3833D5" w14:textId="77777777" w:rsidR="0054277F" w:rsidRDefault="0054277F" w:rsidP="0054277F">
          <w:pPr>
            <w:pStyle w:val="Textoindependiente"/>
            <w:jc w:val="center"/>
          </w:pPr>
          <w:r w:rsidRPr="00B830FD">
            <w:rPr>
              <w:noProof/>
              <w:lang w:eastAsia="es-CO"/>
            </w:rPr>
            <w:drawing>
              <wp:inline distT="0" distB="0" distL="0" distR="0" wp14:anchorId="30891973" wp14:editId="16A214F7">
                <wp:extent cx="851535" cy="688041"/>
                <wp:effectExtent l="0" t="0" r="12065" b="0"/>
                <wp:docPr id="4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n 3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2647" cy="68893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A8B7CBD" w14:textId="77777777" w:rsidR="009F51D3" w:rsidRDefault="009F51D3" w:rsidP="009F51D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8EEECA06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2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3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4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5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>
    <w:nsid w:val="00000016"/>
    <w:multiLevelType w:val="singleLevel"/>
    <w:tmpl w:val="00000016"/>
    <w:name w:val="WW8Num2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7">
    <w:nsid w:val="00000017"/>
    <w:multiLevelType w:val="singleLevel"/>
    <w:tmpl w:val="00000017"/>
    <w:name w:val="WW8Num2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8">
    <w:nsid w:val="00000019"/>
    <w:multiLevelType w:val="singleLevel"/>
    <w:tmpl w:val="00000019"/>
    <w:name w:val="WW8Num2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9">
    <w:nsid w:val="0000001A"/>
    <w:multiLevelType w:val="singleLevel"/>
    <w:tmpl w:val="0000001A"/>
    <w:name w:val="WW8Num2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color w:val="000000"/>
      </w:rPr>
    </w:lvl>
  </w:abstractNum>
  <w:abstractNum w:abstractNumId="1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1">
    <w:nsid w:val="0000001C"/>
    <w:multiLevelType w:val="singleLevel"/>
    <w:tmpl w:val="0000001C"/>
    <w:name w:val="WW8Num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color w:val="000000"/>
      </w:rPr>
    </w:lvl>
  </w:abstractNum>
  <w:abstractNum w:abstractNumId="12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3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4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5">
    <w:nsid w:val="00000020"/>
    <w:multiLevelType w:val="singleLevel"/>
    <w:tmpl w:val="00000020"/>
    <w:name w:val="WW8Num3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6">
    <w:nsid w:val="00000022"/>
    <w:multiLevelType w:val="singleLevel"/>
    <w:tmpl w:val="00000022"/>
    <w:name w:val="WW8Num3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7">
    <w:nsid w:val="00851768"/>
    <w:multiLevelType w:val="hybridMultilevel"/>
    <w:tmpl w:val="8E1C6F0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12B0A31"/>
    <w:multiLevelType w:val="hybridMultilevel"/>
    <w:tmpl w:val="6ECAC98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02AC3892"/>
    <w:multiLevelType w:val="hybridMultilevel"/>
    <w:tmpl w:val="3DF098FE"/>
    <w:lvl w:ilvl="0" w:tplc="07B404E4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0FE61344"/>
    <w:multiLevelType w:val="hybridMultilevel"/>
    <w:tmpl w:val="B778268E"/>
    <w:lvl w:ilvl="0" w:tplc="000000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1D375B5"/>
    <w:multiLevelType w:val="hybridMultilevel"/>
    <w:tmpl w:val="D884E9E0"/>
    <w:name w:val="WW8Num542"/>
    <w:lvl w:ilvl="0" w:tplc="720806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15300E22"/>
    <w:multiLevelType w:val="hybridMultilevel"/>
    <w:tmpl w:val="D5E8D5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62C3CAF"/>
    <w:multiLevelType w:val="hybridMultilevel"/>
    <w:tmpl w:val="346EDF4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0267F5B"/>
    <w:multiLevelType w:val="hybridMultilevel"/>
    <w:tmpl w:val="AB125B20"/>
    <w:lvl w:ilvl="0" w:tplc="5E3212B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631598C"/>
    <w:multiLevelType w:val="hybridMultilevel"/>
    <w:tmpl w:val="7C94D34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E36173F"/>
    <w:multiLevelType w:val="hybridMultilevel"/>
    <w:tmpl w:val="6F1867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EC14CFC"/>
    <w:multiLevelType w:val="hybridMultilevel"/>
    <w:tmpl w:val="4B74087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04867A0"/>
    <w:multiLevelType w:val="hybridMultilevel"/>
    <w:tmpl w:val="81DA1EB4"/>
    <w:lvl w:ilvl="0" w:tplc="CB2AB6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6CC619A"/>
    <w:multiLevelType w:val="hybridMultilevel"/>
    <w:tmpl w:val="C980D2D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7823839"/>
    <w:multiLevelType w:val="hybridMultilevel"/>
    <w:tmpl w:val="26FE415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384E5635"/>
    <w:multiLevelType w:val="hybridMultilevel"/>
    <w:tmpl w:val="7916DA1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9B9296E"/>
    <w:multiLevelType w:val="hybridMultilevel"/>
    <w:tmpl w:val="33D49C96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724" w:hanging="360"/>
      </w:pPr>
    </w:lvl>
    <w:lvl w:ilvl="2" w:tplc="240A001B" w:tentative="1">
      <w:start w:val="1"/>
      <w:numFmt w:val="lowerRoman"/>
      <w:lvlText w:val="%3."/>
      <w:lvlJc w:val="right"/>
      <w:pPr>
        <w:ind w:left="2444" w:hanging="180"/>
      </w:pPr>
    </w:lvl>
    <w:lvl w:ilvl="3" w:tplc="240A000F" w:tentative="1">
      <w:start w:val="1"/>
      <w:numFmt w:val="decimal"/>
      <w:lvlText w:val="%4."/>
      <w:lvlJc w:val="left"/>
      <w:pPr>
        <w:ind w:left="3164" w:hanging="360"/>
      </w:pPr>
    </w:lvl>
    <w:lvl w:ilvl="4" w:tplc="240A0019" w:tentative="1">
      <w:start w:val="1"/>
      <w:numFmt w:val="lowerLetter"/>
      <w:lvlText w:val="%5."/>
      <w:lvlJc w:val="left"/>
      <w:pPr>
        <w:ind w:left="3884" w:hanging="360"/>
      </w:pPr>
    </w:lvl>
    <w:lvl w:ilvl="5" w:tplc="240A001B" w:tentative="1">
      <w:start w:val="1"/>
      <w:numFmt w:val="lowerRoman"/>
      <w:lvlText w:val="%6."/>
      <w:lvlJc w:val="right"/>
      <w:pPr>
        <w:ind w:left="4604" w:hanging="180"/>
      </w:pPr>
    </w:lvl>
    <w:lvl w:ilvl="6" w:tplc="240A000F" w:tentative="1">
      <w:start w:val="1"/>
      <w:numFmt w:val="decimal"/>
      <w:lvlText w:val="%7."/>
      <w:lvlJc w:val="left"/>
      <w:pPr>
        <w:ind w:left="5324" w:hanging="360"/>
      </w:pPr>
    </w:lvl>
    <w:lvl w:ilvl="7" w:tplc="240A0019" w:tentative="1">
      <w:start w:val="1"/>
      <w:numFmt w:val="lowerLetter"/>
      <w:lvlText w:val="%8."/>
      <w:lvlJc w:val="left"/>
      <w:pPr>
        <w:ind w:left="6044" w:hanging="360"/>
      </w:pPr>
    </w:lvl>
    <w:lvl w:ilvl="8" w:tplc="24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3AF62F0A"/>
    <w:multiLevelType w:val="hybridMultilevel"/>
    <w:tmpl w:val="BB0EA7F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DDB2FAC"/>
    <w:multiLevelType w:val="hybridMultilevel"/>
    <w:tmpl w:val="53AECBCC"/>
    <w:lvl w:ilvl="0" w:tplc="240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0C4573B"/>
    <w:multiLevelType w:val="hybridMultilevel"/>
    <w:tmpl w:val="E0C208E0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45C43FB5"/>
    <w:multiLevelType w:val="hybridMultilevel"/>
    <w:tmpl w:val="AC2E0364"/>
    <w:lvl w:ilvl="0" w:tplc="000000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B582A5D"/>
    <w:multiLevelType w:val="hybridMultilevel"/>
    <w:tmpl w:val="FA7E4570"/>
    <w:lvl w:ilvl="0" w:tplc="CB2AB6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4DAA298B"/>
    <w:multiLevelType w:val="hybridMultilevel"/>
    <w:tmpl w:val="39EA2652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5252E99"/>
    <w:multiLevelType w:val="hybridMultilevel"/>
    <w:tmpl w:val="228A7420"/>
    <w:lvl w:ilvl="0" w:tplc="C16CF23A">
      <w:start w:val="17"/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0">
    <w:nsid w:val="628C67F2"/>
    <w:multiLevelType w:val="hybridMultilevel"/>
    <w:tmpl w:val="E02CBD88"/>
    <w:lvl w:ilvl="0" w:tplc="EEFE2AD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E4BC9C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B881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26F6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6BE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6407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9834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48EC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8C15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4F2A91"/>
    <w:multiLevelType w:val="hybridMultilevel"/>
    <w:tmpl w:val="55A0402A"/>
    <w:lvl w:ilvl="0" w:tplc="000000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6131136"/>
    <w:multiLevelType w:val="hybridMultilevel"/>
    <w:tmpl w:val="E52C5F48"/>
    <w:lvl w:ilvl="0" w:tplc="240A0001">
      <w:start w:val="17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3">
    <w:nsid w:val="7E845D3B"/>
    <w:multiLevelType w:val="hybridMultilevel"/>
    <w:tmpl w:val="03BE06F6"/>
    <w:lvl w:ilvl="0" w:tplc="A00088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30"/>
  </w:num>
  <w:num w:numId="19">
    <w:abstractNumId w:val="21"/>
  </w:num>
  <w:num w:numId="20">
    <w:abstractNumId w:val="38"/>
  </w:num>
  <w:num w:numId="21">
    <w:abstractNumId w:val="18"/>
  </w:num>
  <w:num w:numId="22">
    <w:abstractNumId w:val="17"/>
  </w:num>
  <w:num w:numId="23">
    <w:abstractNumId w:val="25"/>
  </w:num>
  <w:num w:numId="24">
    <w:abstractNumId w:val="22"/>
  </w:num>
  <w:num w:numId="25">
    <w:abstractNumId w:val="43"/>
  </w:num>
  <w:num w:numId="26">
    <w:abstractNumId w:val="40"/>
  </w:num>
  <w:num w:numId="27">
    <w:abstractNumId w:val="36"/>
  </w:num>
  <w:num w:numId="28">
    <w:abstractNumId w:val="31"/>
  </w:num>
  <w:num w:numId="29">
    <w:abstractNumId w:val="20"/>
  </w:num>
  <w:num w:numId="30">
    <w:abstractNumId w:val="41"/>
  </w:num>
  <w:num w:numId="31">
    <w:abstractNumId w:val="23"/>
  </w:num>
  <w:num w:numId="32">
    <w:abstractNumId w:val="27"/>
  </w:num>
  <w:num w:numId="33">
    <w:abstractNumId w:val="39"/>
  </w:num>
  <w:num w:numId="34">
    <w:abstractNumId w:val="42"/>
  </w:num>
  <w:num w:numId="35">
    <w:abstractNumId w:val="33"/>
  </w:num>
  <w:num w:numId="36">
    <w:abstractNumId w:val="24"/>
  </w:num>
  <w:num w:numId="37">
    <w:abstractNumId w:val="32"/>
  </w:num>
  <w:num w:numId="38">
    <w:abstractNumId w:val="19"/>
  </w:num>
  <w:num w:numId="39">
    <w:abstractNumId w:val="35"/>
  </w:num>
  <w:num w:numId="40">
    <w:abstractNumId w:val="34"/>
  </w:num>
  <w:num w:numId="41">
    <w:abstractNumId w:val="26"/>
  </w:num>
  <w:num w:numId="42">
    <w:abstractNumId w:val="29"/>
  </w:num>
  <w:num w:numId="43">
    <w:abstractNumId w:val="28"/>
  </w:num>
  <w:num w:numId="4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007"/>
    <w:rsid w:val="00001A76"/>
    <w:rsid w:val="000154D4"/>
    <w:rsid w:val="00017CCD"/>
    <w:rsid w:val="00017F15"/>
    <w:rsid w:val="000275A2"/>
    <w:rsid w:val="0003305F"/>
    <w:rsid w:val="00050DF0"/>
    <w:rsid w:val="00056F8D"/>
    <w:rsid w:val="000572B6"/>
    <w:rsid w:val="0005757A"/>
    <w:rsid w:val="00063EC7"/>
    <w:rsid w:val="00072AF3"/>
    <w:rsid w:val="00077CC5"/>
    <w:rsid w:val="000815E7"/>
    <w:rsid w:val="000909CD"/>
    <w:rsid w:val="00097DBE"/>
    <w:rsid w:val="000A483C"/>
    <w:rsid w:val="000A515E"/>
    <w:rsid w:val="000B5E65"/>
    <w:rsid w:val="000B7464"/>
    <w:rsid w:val="000C0632"/>
    <w:rsid w:val="000C0AB9"/>
    <w:rsid w:val="000C0F01"/>
    <w:rsid w:val="000C206D"/>
    <w:rsid w:val="000D2262"/>
    <w:rsid w:val="000F14F5"/>
    <w:rsid w:val="000F20B0"/>
    <w:rsid w:val="000F5E7C"/>
    <w:rsid w:val="0010494D"/>
    <w:rsid w:val="001071C9"/>
    <w:rsid w:val="00111790"/>
    <w:rsid w:val="00125BDA"/>
    <w:rsid w:val="00127F35"/>
    <w:rsid w:val="0013000C"/>
    <w:rsid w:val="0013047F"/>
    <w:rsid w:val="00130B89"/>
    <w:rsid w:val="001312AB"/>
    <w:rsid w:val="00136827"/>
    <w:rsid w:val="0014371F"/>
    <w:rsid w:val="00176448"/>
    <w:rsid w:val="001801F7"/>
    <w:rsid w:val="001815F0"/>
    <w:rsid w:val="0018489F"/>
    <w:rsid w:val="001859A8"/>
    <w:rsid w:val="0018721A"/>
    <w:rsid w:val="00193ADA"/>
    <w:rsid w:val="001A0276"/>
    <w:rsid w:val="001A09DD"/>
    <w:rsid w:val="001B1FA9"/>
    <w:rsid w:val="001C1149"/>
    <w:rsid w:val="001C2AEE"/>
    <w:rsid w:val="001E4ADF"/>
    <w:rsid w:val="001E649F"/>
    <w:rsid w:val="00203102"/>
    <w:rsid w:val="002054AE"/>
    <w:rsid w:val="00206720"/>
    <w:rsid w:val="00206C2A"/>
    <w:rsid w:val="00220E78"/>
    <w:rsid w:val="002222AA"/>
    <w:rsid w:val="00225AD0"/>
    <w:rsid w:val="0023347C"/>
    <w:rsid w:val="00236099"/>
    <w:rsid w:val="0023742E"/>
    <w:rsid w:val="00251F88"/>
    <w:rsid w:val="00252ECD"/>
    <w:rsid w:val="00262BB6"/>
    <w:rsid w:val="00264F12"/>
    <w:rsid w:val="00270B7D"/>
    <w:rsid w:val="002746ED"/>
    <w:rsid w:val="002A3ADD"/>
    <w:rsid w:val="002A62F7"/>
    <w:rsid w:val="002C17F8"/>
    <w:rsid w:val="002D5EE1"/>
    <w:rsid w:val="002E15E6"/>
    <w:rsid w:val="002E4CD7"/>
    <w:rsid w:val="002F5833"/>
    <w:rsid w:val="002F6BC7"/>
    <w:rsid w:val="00307E06"/>
    <w:rsid w:val="00311B0E"/>
    <w:rsid w:val="00314EC1"/>
    <w:rsid w:val="00326406"/>
    <w:rsid w:val="00336073"/>
    <w:rsid w:val="003368A4"/>
    <w:rsid w:val="003428EB"/>
    <w:rsid w:val="00343A21"/>
    <w:rsid w:val="00343BD6"/>
    <w:rsid w:val="00350406"/>
    <w:rsid w:val="00361239"/>
    <w:rsid w:val="003737B5"/>
    <w:rsid w:val="00380FA0"/>
    <w:rsid w:val="0038257C"/>
    <w:rsid w:val="003851D3"/>
    <w:rsid w:val="0038780C"/>
    <w:rsid w:val="00391314"/>
    <w:rsid w:val="00394F1C"/>
    <w:rsid w:val="003A24CE"/>
    <w:rsid w:val="003C0C0A"/>
    <w:rsid w:val="003D043B"/>
    <w:rsid w:val="003D108E"/>
    <w:rsid w:val="003D1247"/>
    <w:rsid w:val="003E03A0"/>
    <w:rsid w:val="003F23F3"/>
    <w:rsid w:val="003F3CA0"/>
    <w:rsid w:val="00405B84"/>
    <w:rsid w:val="00406C0B"/>
    <w:rsid w:val="00406C68"/>
    <w:rsid w:val="00410A3A"/>
    <w:rsid w:val="004132A9"/>
    <w:rsid w:val="00416802"/>
    <w:rsid w:val="00421ADB"/>
    <w:rsid w:val="0042230E"/>
    <w:rsid w:val="00434DAD"/>
    <w:rsid w:val="00442EA8"/>
    <w:rsid w:val="00444C95"/>
    <w:rsid w:val="004520DE"/>
    <w:rsid w:val="004541F8"/>
    <w:rsid w:val="004544F1"/>
    <w:rsid w:val="0046410D"/>
    <w:rsid w:val="00471169"/>
    <w:rsid w:val="00473F9C"/>
    <w:rsid w:val="004744EE"/>
    <w:rsid w:val="0048282B"/>
    <w:rsid w:val="00487E36"/>
    <w:rsid w:val="00491E95"/>
    <w:rsid w:val="00496430"/>
    <w:rsid w:val="004B4B8C"/>
    <w:rsid w:val="004C0560"/>
    <w:rsid w:val="004C35F9"/>
    <w:rsid w:val="004C699C"/>
    <w:rsid w:val="004C6A65"/>
    <w:rsid w:val="004C6CBA"/>
    <w:rsid w:val="004C7384"/>
    <w:rsid w:val="004D107B"/>
    <w:rsid w:val="00500210"/>
    <w:rsid w:val="00500F5C"/>
    <w:rsid w:val="005104EF"/>
    <w:rsid w:val="00511717"/>
    <w:rsid w:val="005126E1"/>
    <w:rsid w:val="00513E59"/>
    <w:rsid w:val="00526171"/>
    <w:rsid w:val="005274E1"/>
    <w:rsid w:val="0053761C"/>
    <w:rsid w:val="005409ED"/>
    <w:rsid w:val="0054277F"/>
    <w:rsid w:val="00545820"/>
    <w:rsid w:val="00546436"/>
    <w:rsid w:val="00547B89"/>
    <w:rsid w:val="00547E70"/>
    <w:rsid w:val="00550F41"/>
    <w:rsid w:val="005512C0"/>
    <w:rsid w:val="005516D7"/>
    <w:rsid w:val="00555DB5"/>
    <w:rsid w:val="00557857"/>
    <w:rsid w:val="00566D17"/>
    <w:rsid w:val="00570C82"/>
    <w:rsid w:val="00571C3C"/>
    <w:rsid w:val="005824F3"/>
    <w:rsid w:val="00582C3F"/>
    <w:rsid w:val="0059056E"/>
    <w:rsid w:val="00593AA5"/>
    <w:rsid w:val="00596338"/>
    <w:rsid w:val="005A1D8D"/>
    <w:rsid w:val="005A32C5"/>
    <w:rsid w:val="005A76FE"/>
    <w:rsid w:val="005B5E63"/>
    <w:rsid w:val="005B7FC4"/>
    <w:rsid w:val="005C4342"/>
    <w:rsid w:val="005C5F78"/>
    <w:rsid w:val="005D1335"/>
    <w:rsid w:val="005D25E6"/>
    <w:rsid w:val="005D32DB"/>
    <w:rsid w:val="005E6CB3"/>
    <w:rsid w:val="005F0A69"/>
    <w:rsid w:val="00601BDF"/>
    <w:rsid w:val="006026E9"/>
    <w:rsid w:val="00604616"/>
    <w:rsid w:val="0060653C"/>
    <w:rsid w:val="00610559"/>
    <w:rsid w:val="00615F9B"/>
    <w:rsid w:val="00621321"/>
    <w:rsid w:val="00627E88"/>
    <w:rsid w:val="00631C91"/>
    <w:rsid w:val="006370A1"/>
    <w:rsid w:val="00643F2F"/>
    <w:rsid w:val="006469D6"/>
    <w:rsid w:val="00646F9E"/>
    <w:rsid w:val="00653033"/>
    <w:rsid w:val="006572BA"/>
    <w:rsid w:val="006631E5"/>
    <w:rsid w:val="00673110"/>
    <w:rsid w:val="00677525"/>
    <w:rsid w:val="006815B9"/>
    <w:rsid w:val="006821E9"/>
    <w:rsid w:val="00687C77"/>
    <w:rsid w:val="006919DB"/>
    <w:rsid w:val="006A5F57"/>
    <w:rsid w:val="006A60CB"/>
    <w:rsid w:val="006B14CF"/>
    <w:rsid w:val="006B6DB7"/>
    <w:rsid w:val="006D43B3"/>
    <w:rsid w:val="006D6AE4"/>
    <w:rsid w:val="006D7446"/>
    <w:rsid w:val="006E182A"/>
    <w:rsid w:val="006E2F9C"/>
    <w:rsid w:val="006E2FB7"/>
    <w:rsid w:val="0070603C"/>
    <w:rsid w:val="00711710"/>
    <w:rsid w:val="00714792"/>
    <w:rsid w:val="00717D03"/>
    <w:rsid w:val="00721C95"/>
    <w:rsid w:val="00730B14"/>
    <w:rsid w:val="00734857"/>
    <w:rsid w:val="007360BF"/>
    <w:rsid w:val="007463C2"/>
    <w:rsid w:val="00747E2E"/>
    <w:rsid w:val="00754C14"/>
    <w:rsid w:val="00764983"/>
    <w:rsid w:val="00764E2A"/>
    <w:rsid w:val="00771111"/>
    <w:rsid w:val="00771777"/>
    <w:rsid w:val="00771DD6"/>
    <w:rsid w:val="00777187"/>
    <w:rsid w:val="007773C7"/>
    <w:rsid w:val="0078024B"/>
    <w:rsid w:val="0078177E"/>
    <w:rsid w:val="00787DC7"/>
    <w:rsid w:val="00791B91"/>
    <w:rsid w:val="007A1A45"/>
    <w:rsid w:val="007A32AB"/>
    <w:rsid w:val="007A490D"/>
    <w:rsid w:val="007A5744"/>
    <w:rsid w:val="007B4AA7"/>
    <w:rsid w:val="007C0725"/>
    <w:rsid w:val="007D4DAA"/>
    <w:rsid w:val="007D5F50"/>
    <w:rsid w:val="007E1BAC"/>
    <w:rsid w:val="007E1D78"/>
    <w:rsid w:val="007E69BE"/>
    <w:rsid w:val="007E6EBA"/>
    <w:rsid w:val="007F212C"/>
    <w:rsid w:val="00801FC0"/>
    <w:rsid w:val="00803702"/>
    <w:rsid w:val="008078BE"/>
    <w:rsid w:val="00815F5D"/>
    <w:rsid w:val="00824E0A"/>
    <w:rsid w:val="00831F67"/>
    <w:rsid w:val="008405F3"/>
    <w:rsid w:val="008407FF"/>
    <w:rsid w:val="0084381C"/>
    <w:rsid w:val="00845D0E"/>
    <w:rsid w:val="008501FB"/>
    <w:rsid w:val="00853CB6"/>
    <w:rsid w:val="008558B8"/>
    <w:rsid w:val="00857B49"/>
    <w:rsid w:val="008759E7"/>
    <w:rsid w:val="00876629"/>
    <w:rsid w:val="0089333F"/>
    <w:rsid w:val="008A1197"/>
    <w:rsid w:val="008A29B8"/>
    <w:rsid w:val="008A446C"/>
    <w:rsid w:val="008C3007"/>
    <w:rsid w:val="008C39DA"/>
    <w:rsid w:val="008C440A"/>
    <w:rsid w:val="008C68BD"/>
    <w:rsid w:val="008C7D57"/>
    <w:rsid w:val="008D3263"/>
    <w:rsid w:val="008D4ADC"/>
    <w:rsid w:val="008E3667"/>
    <w:rsid w:val="008E6523"/>
    <w:rsid w:val="008E6A74"/>
    <w:rsid w:val="008E6F6A"/>
    <w:rsid w:val="008F2889"/>
    <w:rsid w:val="008F3D09"/>
    <w:rsid w:val="008F4330"/>
    <w:rsid w:val="008F51F0"/>
    <w:rsid w:val="0091286A"/>
    <w:rsid w:val="009214AF"/>
    <w:rsid w:val="00922C2D"/>
    <w:rsid w:val="00923082"/>
    <w:rsid w:val="00925B91"/>
    <w:rsid w:val="00930F70"/>
    <w:rsid w:val="00934ECF"/>
    <w:rsid w:val="009536B7"/>
    <w:rsid w:val="009543AF"/>
    <w:rsid w:val="00964D7A"/>
    <w:rsid w:val="00974CCA"/>
    <w:rsid w:val="00980458"/>
    <w:rsid w:val="0098073A"/>
    <w:rsid w:val="00986036"/>
    <w:rsid w:val="00996336"/>
    <w:rsid w:val="00997C4D"/>
    <w:rsid w:val="009A535F"/>
    <w:rsid w:val="009B236D"/>
    <w:rsid w:val="009B64A2"/>
    <w:rsid w:val="009C161D"/>
    <w:rsid w:val="009C49F4"/>
    <w:rsid w:val="009D16F8"/>
    <w:rsid w:val="009D3813"/>
    <w:rsid w:val="009D7235"/>
    <w:rsid w:val="009E733F"/>
    <w:rsid w:val="009E74D1"/>
    <w:rsid w:val="009F2846"/>
    <w:rsid w:val="009F379C"/>
    <w:rsid w:val="009F51D3"/>
    <w:rsid w:val="009F66CE"/>
    <w:rsid w:val="00A004BD"/>
    <w:rsid w:val="00A045F6"/>
    <w:rsid w:val="00A04949"/>
    <w:rsid w:val="00A1072E"/>
    <w:rsid w:val="00A11300"/>
    <w:rsid w:val="00A1407D"/>
    <w:rsid w:val="00A1754D"/>
    <w:rsid w:val="00A35EA1"/>
    <w:rsid w:val="00A370DA"/>
    <w:rsid w:val="00A401CD"/>
    <w:rsid w:val="00A42DAF"/>
    <w:rsid w:val="00A462A5"/>
    <w:rsid w:val="00A51826"/>
    <w:rsid w:val="00A518FA"/>
    <w:rsid w:val="00A54496"/>
    <w:rsid w:val="00A5751E"/>
    <w:rsid w:val="00A751C5"/>
    <w:rsid w:val="00A83191"/>
    <w:rsid w:val="00A900D8"/>
    <w:rsid w:val="00A92E7E"/>
    <w:rsid w:val="00A946D1"/>
    <w:rsid w:val="00A947E1"/>
    <w:rsid w:val="00AA3F07"/>
    <w:rsid w:val="00AA42B7"/>
    <w:rsid w:val="00AB0CB0"/>
    <w:rsid w:val="00AB2617"/>
    <w:rsid w:val="00AB3F52"/>
    <w:rsid w:val="00AC227E"/>
    <w:rsid w:val="00AC3199"/>
    <w:rsid w:val="00AE536A"/>
    <w:rsid w:val="00AE7A57"/>
    <w:rsid w:val="00AF4CA9"/>
    <w:rsid w:val="00B057C8"/>
    <w:rsid w:val="00B06BDA"/>
    <w:rsid w:val="00B166A7"/>
    <w:rsid w:val="00B201A0"/>
    <w:rsid w:val="00B22643"/>
    <w:rsid w:val="00B22BC4"/>
    <w:rsid w:val="00B23701"/>
    <w:rsid w:val="00B2482E"/>
    <w:rsid w:val="00B25D6E"/>
    <w:rsid w:val="00B3289D"/>
    <w:rsid w:val="00B32B8D"/>
    <w:rsid w:val="00B33322"/>
    <w:rsid w:val="00B33A1A"/>
    <w:rsid w:val="00B42144"/>
    <w:rsid w:val="00B47170"/>
    <w:rsid w:val="00B47C65"/>
    <w:rsid w:val="00B60FB0"/>
    <w:rsid w:val="00B72E51"/>
    <w:rsid w:val="00B93455"/>
    <w:rsid w:val="00B977E2"/>
    <w:rsid w:val="00BA1FD0"/>
    <w:rsid w:val="00BA4BF8"/>
    <w:rsid w:val="00BB03CC"/>
    <w:rsid w:val="00BB06C4"/>
    <w:rsid w:val="00BB1CFC"/>
    <w:rsid w:val="00BB2E25"/>
    <w:rsid w:val="00BB7E9C"/>
    <w:rsid w:val="00BC0921"/>
    <w:rsid w:val="00BD2A55"/>
    <w:rsid w:val="00BD3C2E"/>
    <w:rsid w:val="00BD6BFA"/>
    <w:rsid w:val="00BF1D2A"/>
    <w:rsid w:val="00BF4AC4"/>
    <w:rsid w:val="00BF4F25"/>
    <w:rsid w:val="00BF676D"/>
    <w:rsid w:val="00C00CFD"/>
    <w:rsid w:val="00C0764A"/>
    <w:rsid w:val="00C177A7"/>
    <w:rsid w:val="00C36CBA"/>
    <w:rsid w:val="00C36CEC"/>
    <w:rsid w:val="00C36DE4"/>
    <w:rsid w:val="00C42280"/>
    <w:rsid w:val="00C44417"/>
    <w:rsid w:val="00C45FAC"/>
    <w:rsid w:val="00C474E9"/>
    <w:rsid w:val="00C5025C"/>
    <w:rsid w:val="00C53F50"/>
    <w:rsid w:val="00C53F6C"/>
    <w:rsid w:val="00C54A51"/>
    <w:rsid w:val="00C628E8"/>
    <w:rsid w:val="00C64119"/>
    <w:rsid w:val="00C64D0E"/>
    <w:rsid w:val="00C70836"/>
    <w:rsid w:val="00C70C8E"/>
    <w:rsid w:val="00C710B5"/>
    <w:rsid w:val="00C73D89"/>
    <w:rsid w:val="00C85720"/>
    <w:rsid w:val="00C85BA0"/>
    <w:rsid w:val="00C90701"/>
    <w:rsid w:val="00C93557"/>
    <w:rsid w:val="00C94F79"/>
    <w:rsid w:val="00CA57B8"/>
    <w:rsid w:val="00CB1518"/>
    <w:rsid w:val="00CB6D7E"/>
    <w:rsid w:val="00CD581E"/>
    <w:rsid w:val="00CE43F4"/>
    <w:rsid w:val="00CE5196"/>
    <w:rsid w:val="00D009E3"/>
    <w:rsid w:val="00D01C25"/>
    <w:rsid w:val="00D03463"/>
    <w:rsid w:val="00D07EFD"/>
    <w:rsid w:val="00D147EB"/>
    <w:rsid w:val="00D15A43"/>
    <w:rsid w:val="00D15C43"/>
    <w:rsid w:val="00D175FE"/>
    <w:rsid w:val="00D2497C"/>
    <w:rsid w:val="00D27FB7"/>
    <w:rsid w:val="00D404E2"/>
    <w:rsid w:val="00D45BC3"/>
    <w:rsid w:val="00D53158"/>
    <w:rsid w:val="00D55085"/>
    <w:rsid w:val="00D67FBD"/>
    <w:rsid w:val="00D717E3"/>
    <w:rsid w:val="00D72D83"/>
    <w:rsid w:val="00D730B5"/>
    <w:rsid w:val="00D75549"/>
    <w:rsid w:val="00D77BFB"/>
    <w:rsid w:val="00D80B0A"/>
    <w:rsid w:val="00D819AC"/>
    <w:rsid w:val="00D82CE3"/>
    <w:rsid w:val="00D91A5D"/>
    <w:rsid w:val="00DA1632"/>
    <w:rsid w:val="00DA247C"/>
    <w:rsid w:val="00DA6379"/>
    <w:rsid w:val="00DB4B80"/>
    <w:rsid w:val="00DD5A21"/>
    <w:rsid w:val="00DE1D07"/>
    <w:rsid w:val="00DE6DA3"/>
    <w:rsid w:val="00DF4E7A"/>
    <w:rsid w:val="00DF5A0F"/>
    <w:rsid w:val="00DF7373"/>
    <w:rsid w:val="00E010D1"/>
    <w:rsid w:val="00E03301"/>
    <w:rsid w:val="00E045FD"/>
    <w:rsid w:val="00E136B6"/>
    <w:rsid w:val="00E23979"/>
    <w:rsid w:val="00E33237"/>
    <w:rsid w:val="00E353A0"/>
    <w:rsid w:val="00E44B98"/>
    <w:rsid w:val="00E53AEE"/>
    <w:rsid w:val="00E53B63"/>
    <w:rsid w:val="00E54C2C"/>
    <w:rsid w:val="00E57199"/>
    <w:rsid w:val="00E63888"/>
    <w:rsid w:val="00E742B0"/>
    <w:rsid w:val="00E770A0"/>
    <w:rsid w:val="00E874EA"/>
    <w:rsid w:val="00E87ABA"/>
    <w:rsid w:val="00E96D0C"/>
    <w:rsid w:val="00EA0B5F"/>
    <w:rsid w:val="00EA1E28"/>
    <w:rsid w:val="00EA388F"/>
    <w:rsid w:val="00EA5098"/>
    <w:rsid w:val="00EA6D74"/>
    <w:rsid w:val="00EA730C"/>
    <w:rsid w:val="00EB1426"/>
    <w:rsid w:val="00EB5758"/>
    <w:rsid w:val="00EB5AFF"/>
    <w:rsid w:val="00EB6199"/>
    <w:rsid w:val="00EC32F8"/>
    <w:rsid w:val="00EC7BBA"/>
    <w:rsid w:val="00ED0128"/>
    <w:rsid w:val="00ED0CA5"/>
    <w:rsid w:val="00ED106A"/>
    <w:rsid w:val="00ED43E3"/>
    <w:rsid w:val="00ED4B3B"/>
    <w:rsid w:val="00EE3DC3"/>
    <w:rsid w:val="00EE6BF4"/>
    <w:rsid w:val="00EF3D49"/>
    <w:rsid w:val="00F030AE"/>
    <w:rsid w:val="00F05488"/>
    <w:rsid w:val="00F11E91"/>
    <w:rsid w:val="00F1775C"/>
    <w:rsid w:val="00F20576"/>
    <w:rsid w:val="00F206A0"/>
    <w:rsid w:val="00F30B8B"/>
    <w:rsid w:val="00F328E0"/>
    <w:rsid w:val="00F452BC"/>
    <w:rsid w:val="00F47781"/>
    <w:rsid w:val="00F519C7"/>
    <w:rsid w:val="00F613C9"/>
    <w:rsid w:val="00F62D68"/>
    <w:rsid w:val="00F67800"/>
    <w:rsid w:val="00F725B1"/>
    <w:rsid w:val="00F845D8"/>
    <w:rsid w:val="00F84B36"/>
    <w:rsid w:val="00F8603B"/>
    <w:rsid w:val="00F91177"/>
    <w:rsid w:val="00F9200F"/>
    <w:rsid w:val="00FA1969"/>
    <w:rsid w:val="00FA249F"/>
    <w:rsid w:val="00FA5DD0"/>
    <w:rsid w:val="00FB1B89"/>
    <w:rsid w:val="00FB2C17"/>
    <w:rsid w:val="00FC2EA8"/>
    <w:rsid w:val="00FC318C"/>
    <w:rsid w:val="00FD3B2C"/>
    <w:rsid w:val="00FD6EAA"/>
    <w:rsid w:val="00FD7E7A"/>
    <w:rsid w:val="00FE2A1A"/>
    <w:rsid w:val="00FE57B1"/>
    <w:rsid w:val="00FF4A06"/>
    <w:rsid w:val="00FF54D3"/>
    <w:rsid w:val="00FF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,"/>
  <w14:docId w14:val="35DDAE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007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8C3007"/>
    <w:rPr>
      <w:rFonts w:cs="Times New Roman"/>
      <w:color w:val="0000FF"/>
      <w:u w:val="single"/>
    </w:rPr>
  </w:style>
  <w:style w:type="paragraph" w:styleId="Textoindependiente">
    <w:name w:val="Body Text"/>
    <w:basedOn w:val="Normal"/>
    <w:link w:val="TextoindependienteCar"/>
    <w:rsid w:val="008C3007"/>
    <w:pPr>
      <w:jc w:val="both"/>
    </w:pPr>
    <w:rPr>
      <w:rFonts w:ascii="Helvetica" w:hAnsi="Helvetica"/>
      <w:color w:val="000000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rsid w:val="008C3007"/>
    <w:rPr>
      <w:rFonts w:ascii="Helvetica" w:eastAsia="Times New Roman" w:hAnsi="Helvetica" w:cs="Times New Roman"/>
      <w:color w:val="000000"/>
      <w:sz w:val="24"/>
      <w:szCs w:val="20"/>
      <w:lang w:val="es-ES_tradnl" w:eastAsia="ar-SA"/>
    </w:rPr>
  </w:style>
  <w:style w:type="paragraph" w:styleId="Encabezado">
    <w:name w:val="header"/>
    <w:basedOn w:val="Normal"/>
    <w:next w:val="Textoindependiente"/>
    <w:link w:val="EncabezadoCar"/>
    <w:rsid w:val="008C300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Ttulo">
    <w:name w:val="Title"/>
    <w:basedOn w:val="Normal"/>
    <w:next w:val="Subttulo"/>
    <w:link w:val="TtuloCar"/>
    <w:qFormat/>
    <w:rsid w:val="008C3007"/>
    <w:pPr>
      <w:jc w:val="center"/>
    </w:pPr>
    <w:rPr>
      <w:rFonts w:ascii="Helvetica-Bold" w:hAnsi="Helvetica-Bold"/>
      <w:b/>
      <w:color w:val="000000"/>
      <w:sz w:val="24"/>
    </w:rPr>
  </w:style>
  <w:style w:type="character" w:customStyle="1" w:styleId="TtuloCar">
    <w:name w:val="Título Car"/>
    <w:basedOn w:val="Fuentedeprrafopredeter"/>
    <w:link w:val="Ttulo"/>
    <w:rsid w:val="008C3007"/>
    <w:rPr>
      <w:rFonts w:ascii="Helvetica-Bold" w:eastAsia="Times New Roman" w:hAnsi="Helvetica-Bold" w:cs="Times New Roman"/>
      <w:b/>
      <w:color w:val="000000"/>
      <w:sz w:val="24"/>
      <w:szCs w:val="20"/>
      <w:lang w:val="es-ES_tradnl" w:eastAsia="ar-SA"/>
    </w:rPr>
  </w:style>
  <w:style w:type="paragraph" w:customStyle="1" w:styleId="Textoindependiente21">
    <w:name w:val="Texto independiente 21"/>
    <w:basedOn w:val="Normal"/>
    <w:rsid w:val="008C3007"/>
    <w:rPr>
      <w:rFonts w:ascii="Arial" w:hAnsi="Arial"/>
      <w:sz w:val="24"/>
    </w:rPr>
  </w:style>
  <w:style w:type="paragraph" w:customStyle="1" w:styleId="Textoindependiente31">
    <w:name w:val="Texto independiente 31"/>
    <w:basedOn w:val="Normal"/>
    <w:rsid w:val="008C3007"/>
    <w:pPr>
      <w:widowControl w:val="0"/>
      <w:spacing w:after="120"/>
      <w:jc w:val="both"/>
    </w:pPr>
    <w:rPr>
      <w:rFonts w:ascii="Arial" w:hAnsi="Arial"/>
      <w:sz w:val="24"/>
    </w:rPr>
  </w:style>
  <w:style w:type="paragraph" w:styleId="Piedepgina">
    <w:name w:val="footer"/>
    <w:basedOn w:val="Normal"/>
    <w:link w:val="PiedepginaCar"/>
    <w:rsid w:val="008C300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Textonotapie">
    <w:name w:val="footnote text"/>
    <w:basedOn w:val="Normal"/>
    <w:link w:val="TextonotapieCar"/>
    <w:uiPriority w:val="99"/>
    <w:rsid w:val="008C3007"/>
  </w:style>
  <w:style w:type="character" w:customStyle="1" w:styleId="TextonotapieCar">
    <w:name w:val="Texto nota pie Car"/>
    <w:basedOn w:val="Fuentedeprrafopredeter"/>
    <w:link w:val="Textonotapie"/>
    <w:uiPriority w:val="99"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customStyle="1" w:styleId="Listavistosa-nfasis13">
    <w:name w:val="Lista vistosa - Énfasis 13"/>
    <w:basedOn w:val="Normal"/>
    <w:uiPriority w:val="99"/>
    <w:qFormat/>
    <w:rsid w:val="008C3007"/>
    <w:pPr>
      <w:suppressAutoHyphens w:val="0"/>
      <w:overflowPunct/>
      <w:autoSpaceDE/>
      <w:ind w:left="708"/>
      <w:textAlignment w:val="auto"/>
    </w:pPr>
    <w:rPr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99"/>
    <w:qFormat/>
    <w:rsid w:val="008C3007"/>
    <w:pPr>
      <w:ind w:left="720"/>
      <w:contextualSpacing/>
    </w:pPr>
  </w:style>
  <w:style w:type="paragraph" w:styleId="Subttulo">
    <w:name w:val="Subtitle"/>
    <w:basedOn w:val="Normal"/>
    <w:next w:val="Normal"/>
    <w:link w:val="SubttuloCar"/>
    <w:uiPriority w:val="11"/>
    <w:qFormat/>
    <w:rsid w:val="008C30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C30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_tradnl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C300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3007"/>
    <w:rPr>
      <w:rFonts w:ascii="Tahoma" w:eastAsia="Times New Roman" w:hAnsi="Tahoma" w:cs="Tahoma"/>
      <w:sz w:val="16"/>
      <w:szCs w:val="16"/>
      <w:lang w:val="es-ES_tradnl" w:eastAsia="ar-SA"/>
    </w:rPr>
  </w:style>
  <w:style w:type="character" w:styleId="Refdecomentario">
    <w:name w:val="annotation reference"/>
    <w:basedOn w:val="Fuentedeprrafopredeter"/>
    <w:uiPriority w:val="99"/>
    <w:semiHidden/>
    <w:unhideWhenUsed/>
    <w:rsid w:val="00550F41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50F41"/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50F41"/>
    <w:rPr>
      <w:rFonts w:ascii="Times New Roman" w:eastAsia="Times New Roman" w:hAnsi="Times New Roman" w:cs="Times New Roman"/>
      <w:sz w:val="24"/>
      <w:szCs w:val="24"/>
      <w:lang w:val="es-ES_tradnl"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50F41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50F41"/>
    <w:rPr>
      <w:rFonts w:ascii="Times New Roman" w:eastAsia="Times New Roman" w:hAnsi="Times New Roman" w:cs="Times New Roman"/>
      <w:b/>
      <w:bCs/>
      <w:sz w:val="20"/>
      <w:szCs w:val="20"/>
      <w:lang w:val="es-ES_tradnl" w:eastAsia="ar-SA"/>
    </w:rPr>
  </w:style>
  <w:style w:type="paragraph" w:customStyle="1" w:styleId="DefaultStyle">
    <w:name w:val="Default Style"/>
    <w:rsid w:val="003C0C0A"/>
    <w:pPr>
      <w:suppressAutoHyphens/>
      <w:spacing w:line="100" w:lineRule="atLeast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es-CO"/>
    </w:rPr>
  </w:style>
  <w:style w:type="table" w:styleId="Tablaconcuadrcula">
    <w:name w:val="Table Grid"/>
    <w:basedOn w:val="Tablanormal"/>
    <w:uiPriority w:val="59"/>
    <w:rsid w:val="00434D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efault">
    <w:name w:val="WW-Default"/>
    <w:rsid w:val="0005757A"/>
    <w:pPr>
      <w:suppressAutoHyphens/>
      <w:overflowPunct w:val="0"/>
      <w:autoSpaceDE w:val="0"/>
      <w:spacing w:after="0" w:line="240" w:lineRule="auto"/>
      <w:textAlignment w:val="baseline"/>
    </w:pPr>
    <w:rPr>
      <w:rFonts w:ascii="Symbol" w:eastAsia="Arial" w:hAnsi="Symbol" w:cs="Times New Roman"/>
      <w:color w:val="000000"/>
      <w:sz w:val="24"/>
      <w:szCs w:val="20"/>
      <w:lang w:val="es-ES" w:eastAsia="ar-SA"/>
    </w:rPr>
  </w:style>
  <w:style w:type="paragraph" w:customStyle="1" w:styleId="Default">
    <w:name w:val="Default"/>
    <w:rsid w:val="008A11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Refdenotaalpie">
    <w:name w:val="footnote reference"/>
    <w:uiPriority w:val="99"/>
    <w:semiHidden/>
    <w:rsid w:val="00B60FB0"/>
    <w:rPr>
      <w:rFonts w:cs="Times New Roman"/>
      <w:vertAlign w:val="superscript"/>
    </w:rPr>
  </w:style>
  <w:style w:type="paragraph" w:customStyle="1" w:styleId="EstiloEstiloTtulo1LatinaArial11pt11pt">
    <w:name w:val="Estilo Estilo Título 1 + (Latina) Arial 11 pt + 11 pt"/>
    <w:basedOn w:val="Normal"/>
    <w:uiPriority w:val="99"/>
    <w:rsid w:val="00B60FB0"/>
    <w:pPr>
      <w:keepNext/>
      <w:suppressAutoHyphens w:val="0"/>
      <w:overflowPunct/>
      <w:autoSpaceDE/>
      <w:jc w:val="center"/>
      <w:textAlignment w:val="auto"/>
      <w:outlineLvl w:val="0"/>
    </w:pPr>
    <w:rPr>
      <w:rFonts w:ascii="Arial" w:eastAsia="Arial Unicode MS" w:hAnsi="Arial"/>
      <w:b/>
      <w:bCs/>
      <w:sz w:val="22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007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8C3007"/>
    <w:rPr>
      <w:rFonts w:cs="Times New Roman"/>
      <w:color w:val="0000FF"/>
      <w:u w:val="single"/>
    </w:rPr>
  </w:style>
  <w:style w:type="paragraph" w:styleId="Textoindependiente">
    <w:name w:val="Body Text"/>
    <w:basedOn w:val="Normal"/>
    <w:link w:val="TextoindependienteCar"/>
    <w:rsid w:val="008C3007"/>
    <w:pPr>
      <w:jc w:val="both"/>
    </w:pPr>
    <w:rPr>
      <w:rFonts w:ascii="Helvetica" w:hAnsi="Helvetica"/>
      <w:color w:val="000000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rsid w:val="008C3007"/>
    <w:rPr>
      <w:rFonts w:ascii="Helvetica" w:eastAsia="Times New Roman" w:hAnsi="Helvetica" w:cs="Times New Roman"/>
      <w:color w:val="000000"/>
      <w:sz w:val="24"/>
      <w:szCs w:val="20"/>
      <w:lang w:val="es-ES_tradnl" w:eastAsia="ar-SA"/>
    </w:rPr>
  </w:style>
  <w:style w:type="paragraph" w:styleId="Encabezado">
    <w:name w:val="header"/>
    <w:basedOn w:val="Normal"/>
    <w:next w:val="Textoindependiente"/>
    <w:link w:val="EncabezadoCar"/>
    <w:rsid w:val="008C300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Ttulo">
    <w:name w:val="Title"/>
    <w:basedOn w:val="Normal"/>
    <w:next w:val="Subttulo"/>
    <w:link w:val="TtuloCar"/>
    <w:qFormat/>
    <w:rsid w:val="008C3007"/>
    <w:pPr>
      <w:jc w:val="center"/>
    </w:pPr>
    <w:rPr>
      <w:rFonts w:ascii="Helvetica-Bold" w:hAnsi="Helvetica-Bold"/>
      <w:b/>
      <w:color w:val="000000"/>
      <w:sz w:val="24"/>
    </w:rPr>
  </w:style>
  <w:style w:type="character" w:customStyle="1" w:styleId="TtuloCar">
    <w:name w:val="Título Car"/>
    <w:basedOn w:val="Fuentedeprrafopredeter"/>
    <w:link w:val="Ttulo"/>
    <w:rsid w:val="008C3007"/>
    <w:rPr>
      <w:rFonts w:ascii="Helvetica-Bold" w:eastAsia="Times New Roman" w:hAnsi="Helvetica-Bold" w:cs="Times New Roman"/>
      <w:b/>
      <w:color w:val="000000"/>
      <w:sz w:val="24"/>
      <w:szCs w:val="20"/>
      <w:lang w:val="es-ES_tradnl" w:eastAsia="ar-SA"/>
    </w:rPr>
  </w:style>
  <w:style w:type="paragraph" w:customStyle="1" w:styleId="Textoindependiente21">
    <w:name w:val="Texto independiente 21"/>
    <w:basedOn w:val="Normal"/>
    <w:rsid w:val="008C3007"/>
    <w:rPr>
      <w:rFonts w:ascii="Arial" w:hAnsi="Arial"/>
      <w:sz w:val="24"/>
    </w:rPr>
  </w:style>
  <w:style w:type="paragraph" w:customStyle="1" w:styleId="Textoindependiente31">
    <w:name w:val="Texto independiente 31"/>
    <w:basedOn w:val="Normal"/>
    <w:rsid w:val="008C3007"/>
    <w:pPr>
      <w:widowControl w:val="0"/>
      <w:spacing w:after="120"/>
      <w:jc w:val="both"/>
    </w:pPr>
    <w:rPr>
      <w:rFonts w:ascii="Arial" w:hAnsi="Arial"/>
      <w:sz w:val="24"/>
    </w:rPr>
  </w:style>
  <w:style w:type="paragraph" w:styleId="Piedepgina">
    <w:name w:val="footer"/>
    <w:basedOn w:val="Normal"/>
    <w:link w:val="PiedepginaCar"/>
    <w:rsid w:val="008C300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Textonotapie">
    <w:name w:val="footnote text"/>
    <w:basedOn w:val="Normal"/>
    <w:link w:val="TextonotapieCar"/>
    <w:uiPriority w:val="99"/>
    <w:rsid w:val="008C3007"/>
  </w:style>
  <w:style w:type="character" w:customStyle="1" w:styleId="TextonotapieCar">
    <w:name w:val="Texto nota pie Car"/>
    <w:basedOn w:val="Fuentedeprrafopredeter"/>
    <w:link w:val="Textonotapie"/>
    <w:uiPriority w:val="99"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customStyle="1" w:styleId="Listavistosa-nfasis13">
    <w:name w:val="Lista vistosa - Énfasis 13"/>
    <w:basedOn w:val="Normal"/>
    <w:uiPriority w:val="99"/>
    <w:qFormat/>
    <w:rsid w:val="008C3007"/>
    <w:pPr>
      <w:suppressAutoHyphens w:val="0"/>
      <w:overflowPunct/>
      <w:autoSpaceDE/>
      <w:ind w:left="708"/>
      <w:textAlignment w:val="auto"/>
    </w:pPr>
    <w:rPr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99"/>
    <w:qFormat/>
    <w:rsid w:val="008C3007"/>
    <w:pPr>
      <w:ind w:left="720"/>
      <w:contextualSpacing/>
    </w:pPr>
  </w:style>
  <w:style w:type="paragraph" w:styleId="Subttulo">
    <w:name w:val="Subtitle"/>
    <w:basedOn w:val="Normal"/>
    <w:next w:val="Normal"/>
    <w:link w:val="SubttuloCar"/>
    <w:uiPriority w:val="11"/>
    <w:qFormat/>
    <w:rsid w:val="008C30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C30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_tradnl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C300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3007"/>
    <w:rPr>
      <w:rFonts w:ascii="Tahoma" w:eastAsia="Times New Roman" w:hAnsi="Tahoma" w:cs="Tahoma"/>
      <w:sz w:val="16"/>
      <w:szCs w:val="16"/>
      <w:lang w:val="es-ES_tradnl" w:eastAsia="ar-SA"/>
    </w:rPr>
  </w:style>
  <w:style w:type="character" w:styleId="Refdecomentario">
    <w:name w:val="annotation reference"/>
    <w:basedOn w:val="Fuentedeprrafopredeter"/>
    <w:uiPriority w:val="99"/>
    <w:semiHidden/>
    <w:unhideWhenUsed/>
    <w:rsid w:val="00550F41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50F41"/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50F41"/>
    <w:rPr>
      <w:rFonts w:ascii="Times New Roman" w:eastAsia="Times New Roman" w:hAnsi="Times New Roman" w:cs="Times New Roman"/>
      <w:sz w:val="24"/>
      <w:szCs w:val="24"/>
      <w:lang w:val="es-ES_tradnl"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50F41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50F41"/>
    <w:rPr>
      <w:rFonts w:ascii="Times New Roman" w:eastAsia="Times New Roman" w:hAnsi="Times New Roman" w:cs="Times New Roman"/>
      <w:b/>
      <w:bCs/>
      <w:sz w:val="20"/>
      <w:szCs w:val="20"/>
      <w:lang w:val="es-ES_tradnl" w:eastAsia="ar-SA"/>
    </w:rPr>
  </w:style>
  <w:style w:type="paragraph" w:customStyle="1" w:styleId="DefaultStyle">
    <w:name w:val="Default Style"/>
    <w:rsid w:val="003C0C0A"/>
    <w:pPr>
      <w:suppressAutoHyphens/>
      <w:spacing w:line="100" w:lineRule="atLeast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es-CO"/>
    </w:rPr>
  </w:style>
  <w:style w:type="table" w:styleId="Tablaconcuadrcula">
    <w:name w:val="Table Grid"/>
    <w:basedOn w:val="Tablanormal"/>
    <w:uiPriority w:val="59"/>
    <w:rsid w:val="00434D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efault">
    <w:name w:val="WW-Default"/>
    <w:rsid w:val="0005757A"/>
    <w:pPr>
      <w:suppressAutoHyphens/>
      <w:overflowPunct w:val="0"/>
      <w:autoSpaceDE w:val="0"/>
      <w:spacing w:after="0" w:line="240" w:lineRule="auto"/>
      <w:textAlignment w:val="baseline"/>
    </w:pPr>
    <w:rPr>
      <w:rFonts w:ascii="Symbol" w:eastAsia="Arial" w:hAnsi="Symbol" w:cs="Times New Roman"/>
      <w:color w:val="000000"/>
      <w:sz w:val="24"/>
      <w:szCs w:val="20"/>
      <w:lang w:val="es-ES" w:eastAsia="ar-SA"/>
    </w:rPr>
  </w:style>
  <w:style w:type="paragraph" w:customStyle="1" w:styleId="Default">
    <w:name w:val="Default"/>
    <w:rsid w:val="008A11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Refdenotaalpie">
    <w:name w:val="footnote reference"/>
    <w:uiPriority w:val="99"/>
    <w:semiHidden/>
    <w:rsid w:val="00B60FB0"/>
    <w:rPr>
      <w:rFonts w:cs="Times New Roman"/>
      <w:vertAlign w:val="superscript"/>
    </w:rPr>
  </w:style>
  <w:style w:type="paragraph" w:customStyle="1" w:styleId="EstiloEstiloTtulo1LatinaArial11pt11pt">
    <w:name w:val="Estilo Estilo Título 1 + (Latina) Arial 11 pt + 11 pt"/>
    <w:basedOn w:val="Normal"/>
    <w:uiPriority w:val="99"/>
    <w:rsid w:val="00B60FB0"/>
    <w:pPr>
      <w:keepNext/>
      <w:suppressAutoHyphens w:val="0"/>
      <w:overflowPunct/>
      <w:autoSpaceDE/>
      <w:jc w:val="center"/>
      <w:textAlignment w:val="auto"/>
      <w:outlineLvl w:val="0"/>
    </w:pPr>
    <w:rPr>
      <w:rFonts w:ascii="Arial" w:eastAsia="Arial Unicode MS" w:hAnsi="Arial"/>
      <w:b/>
      <w:bCs/>
      <w:sz w:val="22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03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6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7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8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5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7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7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1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15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58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51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0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2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201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09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6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9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4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7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6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2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4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5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5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6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lciencias.gov.co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DBFF1-28EC-4C0E-9CC0-ABDD1DE2B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TRUJILLO BONILLA</dc:creator>
  <cp:lastModifiedBy>SIMON BURITICA</cp:lastModifiedBy>
  <cp:revision>4</cp:revision>
  <cp:lastPrinted>2014-02-05T23:31:00Z</cp:lastPrinted>
  <dcterms:created xsi:type="dcterms:W3CDTF">2014-12-29T15:28:00Z</dcterms:created>
  <dcterms:modified xsi:type="dcterms:W3CDTF">2014-12-30T15:11:00Z</dcterms:modified>
</cp:coreProperties>
</file>